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06BA7" w14:textId="6C80DFBA" w:rsidR="00AE24D8" w:rsidRPr="00AE24D8" w:rsidRDefault="00AD5526" w:rsidP="00AE24D8">
      <w:pPr>
        <w:numPr>
          <w:ilvl w:val="0"/>
          <w:numId w:val="105"/>
        </w:numPr>
        <w:spacing w:line="280" w:lineRule="exact"/>
        <w:jc w:val="both"/>
        <w:rPr>
          <w:rFonts w:ascii="Arial" w:eastAsiaTheme="minorHAnsi" w:hAnsi="Arial" w:cstheme="minorBidi"/>
          <w:b/>
          <w:color w:val="0077CF"/>
          <w:sz w:val="28"/>
          <w:szCs w:val="22"/>
          <w:lang w:eastAsia="en-US"/>
        </w:rPr>
      </w:pPr>
      <w:r>
        <w:rPr>
          <w:rFonts w:ascii="Arial" w:eastAsiaTheme="minorHAnsi" w:hAnsi="Arial" w:cstheme="minorBidi"/>
          <w:b/>
          <w:color w:val="0077CF"/>
          <w:sz w:val="28"/>
          <w:szCs w:val="22"/>
          <w:lang w:eastAsia="en-US"/>
        </w:rPr>
        <w:t>ALLEGATO 3</w:t>
      </w:r>
      <w:r w:rsidR="00AE24D8">
        <w:rPr>
          <w:rFonts w:ascii="Arial" w:eastAsiaTheme="minorHAnsi" w:hAnsi="Arial" w:cstheme="minorBidi"/>
          <w:b/>
          <w:color w:val="0077CF"/>
          <w:sz w:val="28"/>
          <w:szCs w:val="22"/>
          <w:lang w:eastAsia="en-US"/>
        </w:rPr>
        <w:t xml:space="preserve"> </w:t>
      </w:r>
      <w:r w:rsidR="004B0080">
        <w:rPr>
          <w:rFonts w:ascii="Arial" w:eastAsiaTheme="minorHAnsi" w:hAnsi="Arial" w:cstheme="minorBidi"/>
          <w:b/>
          <w:color w:val="0077CF"/>
          <w:sz w:val="28"/>
          <w:szCs w:val="22"/>
          <w:lang w:eastAsia="en-US"/>
        </w:rPr>
        <w:t xml:space="preserve">AL CAPITOLATO TECNICO </w:t>
      </w:r>
    </w:p>
    <w:p w14:paraId="34416653" w14:textId="77777777" w:rsidR="00AE24D8" w:rsidRDefault="00AE24D8" w:rsidP="00AE24D8">
      <w:pPr>
        <w:numPr>
          <w:ilvl w:val="0"/>
          <w:numId w:val="105"/>
        </w:numPr>
        <w:spacing w:line="280" w:lineRule="exact"/>
        <w:jc w:val="both"/>
        <w:rPr>
          <w:rFonts w:ascii="Arial" w:eastAsiaTheme="minorHAnsi" w:hAnsi="Arial" w:cstheme="minorBidi"/>
          <w:b/>
          <w:color w:val="0077CF"/>
          <w:sz w:val="28"/>
          <w:szCs w:val="22"/>
          <w:lang w:eastAsia="en-US"/>
        </w:rPr>
      </w:pPr>
    </w:p>
    <w:p w14:paraId="6B6EC14E" w14:textId="45ED000B" w:rsidR="00AE24D8" w:rsidRPr="00AE24D8" w:rsidRDefault="004B0080" w:rsidP="00AE24D8">
      <w:pPr>
        <w:numPr>
          <w:ilvl w:val="0"/>
          <w:numId w:val="105"/>
        </w:numPr>
        <w:spacing w:line="280" w:lineRule="exact"/>
        <w:jc w:val="both"/>
        <w:rPr>
          <w:rFonts w:ascii="Arial" w:eastAsiaTheme="minorHAnsi" w:hAnsi="Arial" w:cstheme="minorBidi"/>
          <w:b/>
          <w:color w:val="0077CF"/>
          <w:sz w:val="28"/>
          <w:szCs w:val="22"/>
          <w:lang w:eastAsia="en-US"/>
        </w:rPr>
      </w:pPr>
      <w:r>
        <w:rPr>
          <w:rFonts w:ascii="Arial" w:eastAsiaTheme="minorHAnsi" w:hAnsi="Arial" w:cstheme="minorBidi"/>
          <w:b/>
          <w:color w:val="0077CF"/>
          <w:sz w:val="28"/>
          <w:szCs w:val="22"/>
          <w:lang w:eastAsia="en-US"/>
        </w:rPr>
        <w:t>RICHIESTA INFORMAZIONI E IMPEGNO DI RISERVATEZZA</w:t>
      </w:r>
    </w:p>
    <w:p w14:paraId="12FAACCC" w14:textId="77777777" w:rsidR="00AE24D8" w:rsidRPr="00AE24D8" w:rsidRDefault="00AE24D8" w:rsidP="00AE24D8">
      <w:pPr>
        <w:numPr>
          <w:ilvl w:val="0"/>
          <w:numId w:val="105"/>
        </w:numPr>
        <w:spacing w:line="280" w:lineRule="exact"/>
        <w:jc w:val="both"/>
        <w:rPr>
          <w:rFonts w:ascii="Arial" w:eastAsiaTheme="minorHAnsi" w:hAnsi="Arial" w:cstheme="minorBidi"/>
          <w:b/>
          <w:color w:val="0077CF"/>
          <w:sz w:val="28"/>
          <w:szCs w:val="22"/>
          <w:lang w:eastAsia="en-US"/>
        </w:rPr>
      </w:pPr>
    </w:p>
    <w:p w14:paraId="4234AE88" w14:textId="77777777" w:rsidR="00AE24D8" w:rsidRDefault="00AE24D8" w:rsidP="00AE24D8">
      <w:pPr>
        <w:numPr>
          <w:ilvl w:val="0"/>
          <w:numId w:val="105"/>
        </w:numPr>
        <w:spacing w:line="280" w:lineRule="exact"/>
        <w:jc w:val="both"/>
        <w:rPr>
          <w:rFonts w:ascii="Arial" w:eastAsiaTheme="minorHAnsi" w:hAnsi="Arial" w:cstheme="minorBidi"/>
          <w:b/>
          <w:color w:val="0077CF"/>
          <w:sz w:val="24"/>
          <w:szCs w:val="24"/>
          <w:lang w:eastAsia="en-US"/>
        </w:rPr>
      </w:pPr>
    </w:p>
    <w:p w14:paraId="67C528E2" w14:textId="77777777" w:rsidR="00932F69" w:rsidRDefault="00932F69" w:rsidP="00AE24D8">
      <w:pPr>
        <w:numPr>
          <w:ilvl w:val="0"/>
          <w:numId w:val="105"/>
        </w:numPr>
        <w:spacing w:line="280" w:lineRule="exact"/>
        <w:jc w:val="both"/>
        <w:rPr>
          <w:rFonts w:ascii="Arial" w:eastAsiaTheme="minorHAnsi" w:hAnsi="Arial" w:cstheme="minorBidi"/>
          <w:b/>
          <w:color w:val="0077CF"/>
          <w:sz w:val="24"/>
          <w:szCs w:val="24"/>
          <w:lang w:eastAsia="en-US"/>
        </w:rPr>
      </w:pPr>
    </w:p>
    <w:p w14:paraId="112DB30F" w14:textId="77777777" w:rsidR="00932F69" w:rsidRDefault="00932F69" w:rsidP="00AE24D8">
      <w:pPr>
        <w:numPr>
          <w:ilvl w:val="0"/>
          <w:numId w:val="105"/>
        </w:numPr>
        <w:spacing w:line="280" w:lineRule="exact"/>
        <w:jc w:val="both"/>
        <w:rPr>
          <w:rFonts w:ascii="Arial" w:eastAsiaTheme="minorHAnsi" w:hAnsi="Arial" w:cstheme="minorBidi"/>
          <w:b/>
          <w:color w:val="0077CF"/>
          <w:sz w:val="24"/>
          <w:szCs w:val="24"/>
          <w:lang w:eastAsia="en-US"/>
        </w:rPr>
      </w:pPr>
    </w:p>
    <w:p w14:paraId="33A4242D" w14:textId="576AB080" w:rsidR="00A76995" w:rsidRDefault="008A014A" w:rsidP="00AD5526">
      <w:pPr>
        <w:numPr>
          <w:ilvl w:val="0"/>
          <w:numId w:val="105"/>
        </w:numPr>
        <w:spacing w:line="360" w:lineRule="exact"/>
        <w:jc w:val="both"/>
        <w:rPr>
          <w:rFonts w:ascii="Arial" w:eastAsiaTheme="minorHAnsi" w:hAnsi="Arial" w:cstheme="minorBidi"/>
          <w:b/>
          <w:color w:val="0077CF"/>
          <w:sz w:val="28"/>
          <w:szCs w:val="22"/>
          <w:lang w:eastAsia="en-US"/>
        </w:rPr>
      </w:pPr>
      <w:r w:rsidRPr="00AD5526">
        <w:rPr>
          <w:rFonts w:ascii="Arial" w:eastAsiaTheme="minorHAnsi" w:hAnsi="Arial" w:cstheme="minorBidi"/>
          <w:b/>
          <w:color w:val="0077CF"/>
          <w:sz w:val="28"/>
          <w:szCs w:val="22"/>
          <w:lang w:eastAsia="en-US"/>
        </w:rPr>
        <w:t>GARA A PROCEDURA APERTA AI SENSI DEL D.LGS. 36/2013 E S.M.I, PER</w:t>
      </w:r>
      <w:r w:rsidRPr="00AD5526">
        <w:rPr>
          <w:rFonts w:eastAsiaTheme="minorHAnsi" w:cstheme="minorBidi"/>
          <w:b/>
          <w:i/>
          <w:sz w:val="28"/>
          <w:szCs w:val="22"/>
          <w:lang w:eastAsia="en-US"/>
        </w:rPr>
        <w:t xml:space="preserve"> </w:t>
      </w:r>
      <w:r w:rsidRPr="00AD5526">
        <w:rPr>
          <w:rFonts w:ascii="Arial" w:eastAsiaTheme="minorHAnsi" w:hAnsi="Arial" w:cstheme="minorBidi"/>
          <w:b/>
          <w:color w:val="0077CF"/>
          <w:sz w:val="28"/>
          <w:szCs w:val="22"/>
          <w:lang w:eastAsia="en-US"/>
        </w:rPr>
        <w:t>L’AFFIDAMENTO DI UN ACCORDO QUADRO PER I SERVIZI DI CONNETTIVITÀ DELLA RETE INTERNAZIONALE DELLA PUBBLICA AMMINISTRAZIONE (S-RIPA)</w:t>
      </w:r>
    </w:p>
    <w:p w14:paraId="742A4BDC" w14:textId="77777777" w:rsidR="00A76995" w:rsidRDefault="00A76995" w:rsidP="00AD5526">
      <w:pPr>
        <w:numPr>
          <w:ilvl w:val="0"/>
          <w:numId w:val="105"/>
        </w:numPr>
        <w:spacing w:line="360" w:lineRule="exact"/>
        <w:jc w:val="both"/>
        <w:rPr>
          <w:rFonts w:ascii="Arial" w:eastAsiaTheme="minorHAnsi" w:hAnsi="Arial" w:cstheme="minorBidi"/>
          <w:b/>
          <w:color w:val="0077CF"/>
          <w:sz w:val="28"/>
          <w:szCs w:val="22"/>
          <w:lang w:eastAsia="en-US"/>
        </w:rPr>
      </w:pPr>
    </w:p>
    <w:p w14:paraId="65F7407A" w14:textId="3F6AE662" w:rsidR="00AD5526" w:rsidRPr="00AD5526" w:rsidRDefault="008A014A" w:rsidP="00AD5526">
      <w:pPr>
        <w:numPr>
          <w:ilvl w:val="0"/>
          <w:numId w:val="105"/>
        </w:numPr>
        <w:spacing w:line="360" w:lineRule="exact"/>
        <w:jc w:val="both"/>
        <w:rPr>
          <w:rFonts w:ascii="Arial" w:eastAsiaTheme="minorHAnsi" w:hAnsi="Arial" w:cstheme="minorBidi"/>
          <w:b/>
          <w:color w:val="0077CF"/>
          <w:sz w:val="28"/>
          <w:szCs w:val="22"/>
          <w:lang w:eastAsia="en-US"/>
        </w:rPr>
      </w:pPr>
      <w:r w:rsidRPr="00AD5526">
        <w:rPr>
          <w:rFonts w:ascii="Arial" w:eastAsiaTheme="minorHAnsi" w:hAnsi="Arial" w:cstheme="minorBidi"/>
          <w:b/>
          <w:color w:val="0077CF"/>
          <w:sz w:val="28"/>
          <w:szCs w:val="22"/>
          <w:lang w:eastAsia="en-US"/>
        </w:rPr>
        <w:t>LOTTO UNICO</w:t>
      </w:r>
    </w:p>
    <w:p w14:paraId="3447CDBF" w14:textId="77777777" w:rsidR="00AE24D8" w:rsidRPr="001D2516" w:rsidRDefault="00AE24D8" w:rsidP="00AE24D8">
      <w:pPr>
        <w:numPr>
          <w:ilvl w:val="0"/>
          <w:numId w:val="105"/>
        </w:numPr>
        <w:spacing w:line="280" w:lineRule="exact"/>
        <w:jc w:val="both"/>
        <w:rPr>
          <w:rFonts w:ascii="Arial" w:eastAsiaTheme="minorHAnsi" w:hAnsi="Arial" w:cstheme="minorBidi"/>
          <w:bCs/>
          <w:lang w:eastAsia="en-US"/>
        </w:rPr>
      </w:pPr>
    </w:p>
    <w:p w14:paraId="41ACFA78" w14:textId="73AFD61F" w:rsidR="00AE24D8" w:rsidRDefault="00AE24D8" w:rsidP="00AD5526">
      <w:pPr>
        <w:numPr>
          <w:ilvl w:val="0"/>
          <w:numId w:val="105"/>
        </w:numPr>
        <w:spacing w:line="360" w:lineRule="exact"/>
        <w:jc w:val="both"/>
        <w:rPr>
          <w:rFonts w:ascii="Arial" w:eastAsiaTheme="minorHAnsi" w:hAnsi="Arial" w:cstheme="minorBidi"/>
          <w:b/>
          <w:color w:val="0077CF"/>
          <w:sz w:val="28"/>
          <w:szCs w:val="22"/>
          <w:lang w:eastAsia="en-US"/>
        </w:rPr>
      </w:pPr>
      <w:r w:rsidRPr="00AD5526">
        <w:rPr>
          <w:rFonts w:ascii="Arial" w:eastAsiaTheme="minorHAnsi" w:hAnsi="Arial" w:cstheme="minorBidi"/>
          <w:b/>
          <w:color w:val="0077CF"/>
          <w:sz w:val="28"/>
          <w:szCs w:val="22"/>
          <w:lang w:eastAsia="en-US"/>
        </w:rPr>
        <w:t>ID SIGEF 2</w:t>
      </w:r>
      <w:r w:rsidR="00AD5526">
        <w:rPr>
          <w:rFonts w:ascii="Arial" w:eastAsiaTheme="minorHAnsi" w:hAnsi="Arial" w:cstheme="minorBidi"/>
          <w:b/>
          <w:color w:val="0077CF"/>
          <w:sz w:val="28"/>
          <w:szCs w:val="22"/>
          <w:lang w:eastAsia="en-US"/>
        </w:rPr>
        <w:t>834</w:t>
      </w:r>
    </w:p>
    <w:p w14:paraId="3F991F5D" w14:textId="77777777" w:rsidR="00AD5526" w:rsidRDefault="00AD5526" w:rsidP="00AD5526">
      <w:pPr>
        <w:pStyle w:val="Paragrafoelenco"/>
        <w:rPr>
          <w:rFonts w:ascii="Arial" w:eastAsiaTheme="minorHAnsi" w:hAnsi="Arial" w:cstheme="minorBidi"/>
          <w:b/>
          <w:color w:val="0077CF"/>
          <w:sz w:val="28"/>
          <w:szCs w:val="22"/>
          <w:lang w:eastAsia="en-US"/>
        </w:rPr>
      </w:pPr>
    </w:p>
    <w:p w14:paraId="1887A721" w14:textId="3942B2AE" w:rsidR="009E172B" w:rsidRPr="009E172B" w:rsidRDefault="009E172B" w:rsidP="009E172B">
      <w:pPr>
        <w:numPr>
          <w:ilvl w:val="0"/>
          <w:numId w:val="105"/>
        </w:numPr>
        <w:spacing w:line="360" w:lineRule="exact"/>
        <w:jc w:val="both"/>
        <w:rPr>
          <w:rFonts w:ascii="Arial" w:eastAsiaTheme="minorHAnsi" w:hAnsi="Arial" w:cstheme="minorBidi"/>
          <w:b/>
          <w:color w:val="0077CF"/>
          <w:sz w:val="28"/>
          <w:szCs w:val="22"/>
          <w:lang w:val="x-none" w:eastAsia="en-US"/>
        </w:rPr>
      </w:pPr>
      <w:r>
        <w:rPr>
          <w:rFonts w:ascii="Arial" w:eastAsiaTheme="minorHAnsi" w:hAnsi="Arial" w:cstheme="minorBidi"/>
          <w:b/>
          <w:color w:val="0077CF"/>
          <w:sz w:val="28"/>
          <w:szCs w:val="22"/>
          <w:lang w:eastAsia="en-US"/>
        </w:rPr>
        <w:t>(</w:t>
      </w:r>
      <w:r w:rsidRPr="009E172B">
        <w:rPr>
          <w:rFonts w:ascii="Arial" w:eastAsiaTheme="minorHAnsi" w:hAnsi="Arial" w:cstheme="minorBidi"/>
          <w:b/>
          <w:i/>
          <w:iCs/>
          <w:color w:val="0077CF"/>
          <w:sz w:val="28"/>
          <w:szCs w:val="22"/>
          <w:lang w:eastAsia="en-US"/>
        </w:rPr>
        <w:t>in caso di RTI, la presente richiesta dovrà essere necessariamente presentata congiuntamente da tutte le imprese in promessa di RTI</w:t>
      </w:r>
      <w:r w:rsidRPr="009E172B">
        <w:rPr>
          <w:rFonts w:ascii="Arial" w:eastAsiaTheme="minorHAnsi" w:hAnsi="Arial" w:cstheme="minorBidi"/>
          <w:b/>
          <w:color w:val="0077CF"/>
          <w:sz w:val="28"/>
          <w:szCs w:val="22"/>
          <w:lang w:eastAsia="en-US"/>
        </w:rPr>
        <w:t>)</w:t>
      </w:r>
      <w:r w:rsidRPr="009E172B">
        <w:rPr>
          <w:rFonts w:ascii="Arial" w:eastAsiaTheme="minorHAnsi" w:hAnsi="Arial" w:cstheme="minorBidi"/>
          <w:b/>
          <w:color w:val="0077CF"/>
          <w:sz w:val="28"/>
          <w:szCs w:val="22"/>
          <w:lang w:val="x-none" w:eastAsia="en-US"/>
        </w:rPr>
        <w:t>.</w:t>
      </w:r>
    </w:p>
    <w:p w14:paraId="43566D04" w14:textId="2723672B" w:rsidR="00AD5526" w:rsidRDefault="00AD5526" w:rsidP="00AD5526">
      <w:pPr>
        <w:numPr>
          <w:ilvl w:val="0"/>
          <w:numId w:val="105"/>
        </w:numPr>
        <w:spacing w:line="360" w:lineRule="exact"/>
        <w:jc w:val="both"/>
        <w:rPr>
          <w:rFonts w:ascii="Arial" w:eastAsiaTheme="minorHAnsi" w:hAnsi="Arial" w:cstheme="minorBidi"/>
          <w:b/>
          <w:color w:val="0077CF"/>
          <w:sz w:val="28"/>
          <w:szCs w:val="22"/>
          <w:lang w:eastAsia="en-US"/>
        </w:rPr>
      </w:pPr>
    </w:p>
    <w:p w14:paraId="3B545513" w14:textId="77777777" w:rsidR="00AD5526" w:rsidRDefault="00AD5526" w:rsidP="00AD5526">
      <w:pPr>
        <w:pStyle w:val="Paragrafoelenco"/>
        <w:rPr>
          <w:rFonts w:ascii="Arial" w:eastAsiaTheme="minorHAnsi" w:hAnsi="Arial" w:cstheme="minorBidi"/>
          <w:b/>
          <w:color w:val="0077CF"/>
          <w:sz w:val="28"/>
          <w:szCs w:val="22"/>
          <w:lang w:eastAsia="en-US"/>
        </w:rPr>
      </w:pPr>
    </w:p>
    <w:p w14:paraId="6A19E77F" w14:textId="6A9BFED0" w:rsidR="00AD5526" w:rsidRPr="008A014A" w:rsidRDefault="001F1E98" w:rsidP="00AD5526">
      <w:pPr>
        <w:pStyle w:val="StileCorpodeltesto3TrebuchetMS14ptNonGrassettoNessu"/>
        <w:widowControl w:val="0"/>
        <w:spacing w:line="276" w:lineRule="auto"/>
        <w:ind w:right="-533"/>
        <w:rPr>
          <w:rFonts w:ascii="Arial" w:hAnsi="Arial" w:cs="Arial"/>
          <w:bCs/>
          <w:color w:val="0077CF"/>
          <w:sz w:val="24"/>
          <w:szCs w:val="24"/>
          <w:lang w:eastAsia="it-IT"/>
        </w:rPr>
      </w:pPr>
      <w:r w:rsidRPr="008A014A">
        <w:rPr>
          <w:rFonts w:ascii="Arial" w:hAnsi="Arial" w:cs="Arial"/>
          <w:bCs/>
          <w:color w:val="0077CF"/>
          <w:sz w:val="24"/>
          <w:szCs w:val="24"/>
          <w:lang w:eastAsia="it-IT"/>
        </w:rPr>
        <w:t xml:space="preserve">CLASSIFICAZIONE CONSIP: </w:t>
      </w:r>
      <w:bookmarkStart w:id="0" w:name="BookmarkClassificazione"/>
      <w:bookmarkEnd w:id="0"/>
      <w:r>
        <w:rPr>
          <w:rFonts w:ascii="Arial" w:hAnsi="Arial" w:cs="Arial"/>
          <w:bCs/>
          <w:color w:val="0077CF"/>
          <w:sz w:val="24"/>
          <w:szCs w:val="24"/>
          <w:lang w:eastAsia="it-IT"/>
        </w:rPr>
        <w:t>AMBITO PUBBLICO</w:t>
      </w:r>
    </w:p>
    <w:p w14:paraId="21E91AA7" w14:textId="77777777" w:rsidR="00AD5526" w:rsidRPr="00AD5526" w:rsidRDefault="00AD5526" w:rsidP="00AD5526">
      <w:pPr>
        <w:spacing w:line="360" w:lineRule="exact"/>
        <w:jc w:val="both"/>
        <w:rPr>
          <w:rFonts w:ascii="Arial" w:eastAsiaTheme="minorHAnsi" w:hAnsi="Arial" w:cstheme="minorBidi"/>
          <w:b/>
          <w:color w:val="0077CF"/>
          <w:sz w:val="28"/>
          <w:szCs w:val="22"/>
          <w:lang w:eastAsia="en-US"/>
        </w:rPr>
      </w:pPr>
    </w:p>
    <w:p w14:paraId="24119E85" w14:textId="77777777" w:rsidR="00AE24D8" w:rsidRPr="001D2516" w:rsidRDefault="00AE24D8" w:rsidP="00AE24D8">
      <w:pPr>
        <w:pStyle w:val="AODocTxt"/>
        <w:rPr>
          <w:rFonts w:eastAsiaTheme="minorHAnsi"/>
          <w:bCs/>
          <w:sz w:val="20"/>
        </w:rPr>
      </w:pPr>
    </w:p>
    <w:p w14:paraId="52FB0E63" w14:textId="77777777" w:rsidR="00AE24D8" w:rsidRPr="0082042A" w:rsidRDefault="00AE24D8" w:rsidP="00AE24D8">
      <w:pPr>
        <w:pStyle w:val="AODocTxt"/>
      </w:pPr>
    </w:p>
    <w:p w14:paraId="0157F0A5" w14:textId="77777777" w:rsidR="00AE24D8" w:rsidRPr="00BC1432" w:rsidRDefault="00AE24D8" w:rsidP="00AE24D8">
      <w:pPr>
        <w:pStyle w:val="AODocTxt"/>
        <w:rPr>
          <w:rFonts w:eastAsia="Calibri"/>
          <w:lang w:val="it-IT"/>
        </w:rPr>
      </w:pPr>
    </w:p>
    <w:p w14:paraId="098FF72C" w14:textId="07698C10" w:rsidR="00AE24D8" w:rsidRPr="00BC1432" w:rsidRDefault="00AE24D8" w:rsidP="00AE24D8">
      <w:pPr>
        <w:pStyle w:val="AODocTxt"/>
        <w:rPr>
          <w:rFonts w:eastAsia="Calibri"/>
          <w:lang w:val="it-IT"/>
        </w:rPr>
      </w:pPr>
      <w:r w:rsidRPr="00BC1432">
        <w:rPr>
          <w:rFonts w:eastAsia="Calibri"/>
          <w:lang w:val="it-IT"/>
        </w:rPr>
        <w:br w:type="page"/>
      </w:r>
    </w:p>
    <w:p w14:paraId="394FD9EB" w14:textId="7C4234DF" w:rsidR="00BE4483" w:rsidRPr="001D2516" w:rsidRDefault="00BE4483" w:rsidP="000664DD">
      <w:pPr>
        <w:pStyle w:val="Titolo1"/>
        <w:jc w:val="center"/>
        <w:rPr>
          <w:rFonts w:ascii="Arial" w:eastAsiaTheme="minorHAnsi" w:hAnsi="Arial" w:cs="Arial"/>
          <w:bCs w:val="0"/>
          <w:color w:val="auto"/>
          <w:sz w:val="20"/>
          <w:szCs w:val="20"/>
          <w:lang w:eastAsia="en-US"/>
        </w:rPr>
      </w:pPr>
      <w:r w:rsidRPr="001D2516">
        <w:rPr>
          <w:rFonts w:ascii="Arial" w:eastAsiaTheme="minorHAnsi" w:hAnsi="Arial" w:cs="Arial"/>
          <w:bCs w:val="0"/>
          <w:color w:val="auto"/>
          <w:sz w:val="20"/>
          <w:szCs w:val="20"/>
          <w:lang w:eastAsia="en-US"/>
        </w:rPr>
        <w:lastRenderedPageBreak/>
        <w:t>DICHIARAZIONE AI SENSI DEL D.P.R. 445/2000</w:t>
      </w:r>
    </w:p>
    <w:p w14:paraId="52DDFAC6" w14:textId="58349135" w:rsidR="004B0080" w:rsidRPr="001D2516" w:rsidRDefault="00BE4483" w:rsidP="000664DD">
      <w:pPr>
        <w:pStyle w:val="Titolo1"/>
        <w:spacing w:before="120"/>
        <w:jc w:val="center"/>
        <w:rPr>
          <w:rFonts w:ascii="Arial" w:eastAsiaTheme="minorHAnsi" w:hAnsi="Arial" w:cs="Arial"/>
          <w:bCs w:val="0"/>
          <w:color w:val="auto"/>
          <w:sz w:val="20"/>
          <w:szCs w:val="20"/>
          <w:lang w:eastAsia="en-US"/>
        </w:rPr>
      </w:pPr>
      <w:r w:rsidRPr="001D2516">
        <w:rPr>
          <w:rFonts w:ascii="Arial" w:eastAsiaTheme="minorHAnsi" w:hAnsi="Arial" w:cs="Arial"/>
          <w:bCs w:val="0"/>
          <w:color w:val="auto"/>
          <w:sz w:val="20"/>
          <w:szCs w:val="20"/>
          <w:lang w:eastAsia="en-US"/>
        </w:rPr>
        <w:t>RICHIESTA DI INFORMAZIONI E IMPEGNO DI RISERVATEZZA</w:t>
      </w:r>
    </w:p>
    <w:p w14:paraId="01FD7CB4" w14:textId="77777777" w:rsidR="004B0080" w:rsidRPr="004354F5" w:rsidRDefault="004B0080" w:rsidP="000664DD">
      <w:pPr>
        <w:spacing w:line="276" w:lineRule="auto"/>
        <w:jc w:val="center"/>
        <w:rPr>
          <w:rFonts w:ascii="Arial" w:eastAsiaTheme="majorEastAsia" w:hAnsi="Arial" w:cs="Arial"/>
        </w:rPr>
      </w:pPr>
    </w:p>
    <w:p w14:paraId="26EC1564" w14:textId="77777777" w:rsidR="000664DD" w:rsidRPr="004354F5" w:rsidRDefault="000664DD" w:rsidP="00BE4483">
      <w:pPr>
        <w:spacing w:line="276" w:lineRule="auto"/>
        <w:ind w:left="6237"/>
        <w:rPr>
          <w:rFonts w:ascii="Arial" w:hAnsi="Arial" w:cs="Arial"/>
          <w:lang w:val="x-none"/>
        </w:rPr>
      </w:pPr>
    </w:p>
    <w:p w14:paraId="5BBF0D8E" w14:textId="6057E4A9" w:rsidR="00BE4483" w:rsidRPr="004354F5" w:rsidRDefault="00BE4483" w:rsidP="004354F5">
      <w:pPr>
        <w:spacing w:line="280" w:lineRule="exact"/>
        <w:ind w:left="4248" w:firstLine="708"/>
        <w:rPr>
          <w:rFonts w:ascii="Arial" w:hAnsi="Arial" w:cs="Arial"/>
          <w:lang w:val="x-none"/>
        </w:rPr>
      </w:pPr>
      <w:r w:rsidRPr="004354F5">
        <w:rPr>
          <w:rFonts w:ascii="Arial" w:hAnsi="Arial" w:cs="Arial"/>
          <w:lang w:val="x-none"/>
        </w:rPr>
        <w:t>Spett.le</w:t>
      </w:r>
    </w:p>
    <w:p w14:paraId="4B77E750" w14:textId="77777777" w:rsidR="00BE4483" w:rsidRPr="004354F5" w:rsidRDefault="00BE4483" w:rsidP="004354F5">
      <w:pPr>
        <w:spacing w:line="280" w:lineRule="exact"/>
        <w:ind w:left="4956"/>
        <w:rPr>
          <w:rFonts w:ascii="Arial" w:hAnsi="Arial" w:cs="Arial"/>
          <w:b/>
          <w:lang w:val="x-none"/>
        </w:rPr>
      </w:pPr>
      <w:r w:rsidRPr="004354F5">
        <w:rPr>
          <w:rFonts w:ascii="Arial" w:hAnsi="Arial" w:cs="Arial"/>
          <w:b/>
          <w:lang w:val="x-none"/>
        </w:rPr>
        <w:t>Consip s.p.a.</w:t>
      </w:r>
    </w:p>
    <w:p w14:paraId="0BBBE910" w14:textId="72DA154C" w:rsidR="00BE4483" w:rsidRPr="004354F5" w:rsidRDefault="00C75733" w:rsidP="004354F5">
      <w:pPr>
        <w:spacing w:line="280" w:lineRule="exact"/>
        <w:ind w:left="4248" w:firstLine="708"/>
        <w:rPr>
          <w:rFonts w:ascii="Arial" w:hAnsi="Arial" w:cs="Arial"/>
          <w:lang w:val="x-none"/>
        </w:rPr>
      </w:pPr>
      <w:r w:rsidRPr="004354F5">
        <w:rPr>
          <w:rFonts w:ascii="Arial" w:hAnsi="Arial" w:cs="Arial"/>
          <w:lang w:val="x-none"/>
        </w:rPr>
        <w:t>PEC:</w:t>
      </w:r>
      <w:r w:rsidRPr="004354F5">
        <w:rPr>
          <w:rFonts w:ascii="Arial" w:hAnsi="Arial" w:cs="Arial"/>
        </w:rPr>
        <w:t xml:space="preserve"> </w:t>
      </w:r>
      <w:hyperlink r:id="rId8" w:history="1">
        <w:r w:rsidR="00144EB3" w:rsidRPr="00394089">
          <w:rPr>
            <w:rStyle w:val="Collegamentoipertestuale"/>
            <w:rFonts w:ascii="Arial" w:hAnsi="Arial" w:cs="Arial"/>
            <w:color w:val="0077CF"/>
            <w:lang w:val="x-none"/>
          </w:rPr>
          <w:t>ictconsip@postacert.consip.it</w:t>
        </w:r>
      </w:hyperlink>
    </w:p>
    <w:p w14:paraId="37B0A80F" w14:textId="77777777" w:rsidR="001A3F29" w:rsidRDefault="001A3F29" w:rsidP="004354F5">
      <w:pPr>
        <w:spacing w:line="280" w:lineRule="exact"/>
        <w:ind w:left="4248" w:firstLine="708"/>
        <w:rPr>
          <w:rFonts w:ascii="Arial" w:hAnsi="Arial" w:cs="Arial"/>
          <w:i/>
          <w:iCs/>
          <w:lang w:val="x-none"/>
        </w:rPr>
      </w:pPr>
    </w:p>
    <w:p w14:paraId="47DC27F6" w14:textId="14666801" w:rsidR="00144EB3" w:rsidRPr="004354F5" w:rsidRDefault="00144EB3" w:rsidP="004354F5">
      <w:pPr>
        <w:spacing w:line="280" w:lineRule="exact"/>
        <w:ind w:left="4248" w:firstLine="708"/>
        <w:rPr>
          <w:rFonts w:ascii="Arial" w:hAnsi="Arial" w:cs="Arial"/>
          <w:i/>
          <w:iCs/>
          <w:lang w:val="x-none"/>
        </w:rPr>
      </w:pPr>
      <w:r w:rsidRPr="004354F5">
        <w:rPr>
          <w:rFonts w:ascii="Arial" w:hAnsi="Arial" w:cs="Arial"/>
          <w:i/>
          <w:iCs/>
          <w:lang w:val="x-none"/>
        </w:rPr>
        <w:t>Alla c.a. del Responsabile del Procedimento</w:t>
      </w:r>
    </w:p>
    <w:p w14:paraId="63F5F157" w14:textId="20FB1286" w:rsidR="00144EB3" w:rsidRPr="004354F5" w:rsidRDefault="00A76995" w:rsidP="004354F5">
      <w:pPr>
        <w:spacing w:line="280" w:lineRule="exact"/>
        <w:ind w:left="4248" w:firstLine="708"/>
        <w:rPr>
          <w:rFonts w:ascii="Arial" w:hAnsi="Arial" w:cs="Arial"/>
          <w:i/>
          <w:iCs/>
          <w:lang w:val="x-none"/>
        </w:rPr>
      </w:pPr>
      <w:r>
        <w:rPr>
          <w:rFonts w:ascii="Arial" w:hAnsi="Arial" w:cs="Arial"/>
          <w:i/>
          <w:iCs/>
          <w:lang w:val="x-none"/>
        </w:rPr>
        <w:t>Giuliano Salvia</w:t>
      </w:r>
    </w:p>
    <w:p w14:paraId="00F5DB26" w14:textId="77777777" w:rsidR="00144EB3" w:rsidRPr="004354F5" w:rsidRDefault="00144EB3" w:rsidP="00144EB3">
      <w:pPr>
        <w:spacing w:line="276" w:lineRule="auto"/>
        <w:ind w:left="4248" w:firstLine="708"/>
        <w:rPr>
          <w:rFonts w:ascii="Arial" w:hAnsi="Arial" w:cs="Arial"/>
          <w:lang w:val="x-none"/>
        </w:rPr>
      </w:pPr>
    </w:p>
    <w:p w14:paraId="0E0197B2" w14:textId="77777777" w:rsidR="00BE4483" w:rsidRPr="004354F5" w:rsidRDefault="00BE4483" w:rsidP="004B0080">
      <w:pPr>
        <w:spacing w:line="276" w:lineRule="auto"/>
        <w:rPr>
          <w:rFonts w:ascii="Arial" w:hAnsi="Arial" w:cs="Arial"/>
        </w:rPr>
      </w:pPr>
    </w:p>
    <w:p w14:paraId="77F3BEEB" w14:textId="56ABB2C9" w:rsidR="00EC4975" w:rsidRPr="004354F5" w:rsidRDefault="00EC4975" w:rsidP="004354F5">
      <w:pPr>
        <w:spacing w:before="120" w:line="280" w:lineRule="exact"/>
        <w:jc w:val="both"/>
        <w:rPr>
          <w:rFonts w:ascii="Arial" w:hAnsi="Arial" w:cs="Arial"/>
        </w:rPr>
      </w:pPr>
      <w:r w:rsidRPr="004354F5">
        <w:rPr>
          <w:rFonts w:ascii="Arial" w:hAnsi="Arial" w:cs="Arial"/>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 n.___ Città______, Provincia___, Paese______, iscritta al Registro delle Imprese di ___ al n. ___, codice fiscale n. __________________ </w:t>
      </w:r>
    </w:p>
    <w:p w14:paraId="5CF02751" w14:textId="77777777" w:rsidR="00EC4975" w:rsidRPr="004354F5" w:rsidRDefault="00EC4975" w:rsidP="004354F5">
      <w:pPr>
        <w:spacing w:before="120" w:line="280" w:lineRule="exact"/>
        <w:jc w:val="both"/>
        <w:rPr>
          <w:rFonts w:ascii="Arial" w:hAnsi="Arial" w:cs="Arial"/>
        </w:rPr>
      </w:pPr>
      <w:r w:rsidRPr="004354F5">
        <w:rPr>
          <w:rFonts w:ascii="Arial" w:hAnsi="Arial" w:cs="Arial"/>
        </w:rPr>
        <w:t>di seguito denominato “operatore”</w:t>
      </w:r>
    </w:p>
    <w:p w14:paraId="583267A0" w14:textId="436B7FF5" w:rsidR="00AE24D8" w:rsidRPr="004354F5" w:rsidRDefault="00BE4483" w:rsidP="004354F5">
      <w:pPr>
        <w:spacing w:before="120" w:line="280" w:lineRule="exact"/>
        <w:jc w:val="both"/>
        <w:rPr>
          <w:rFonts w:ascii="Arial" w:hAnsi="Arial" w:cs="Arial"/>
          <w:lang w:val="x-none"/>
        </w:rPr>
      </w:pPr>
      <w:r w:rsidRPr="004354F5">
        <w:rPr>
          <w:rFonts w:ascii="Arial" w:hAnsi="Arial" w:cs="Arial"/>
          <w:lang w:val="x-none"/>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11794120" w14:textId="77777777" w:rsidR="00BE4483" w:rsidRPr="004354F5" w:rsidRDefault="00BE4483" w:rsidP="008449E6">
      <w:pPr>
        <w:spacing w:before="120" w:line="276" w:lineRule="auto"/>
        <w:jc w:val="both"/>
        <w:rPr>
          <w:rFonts w:ascii="Arial" w:hAnsi="Arial" w:cs="Arial"/>
          <w:lang w:val="x-none"/>
        </w:rPr>
      </w:pPr>
    </w:p>
    <w:p w14:paraId="6F849A75" w14:textId="341434CA" w:rsidR="008449E6" w:rsidRPr="004354F5" w:rsidRDefault="00BE4483" w:rsidP="008449E6">
      <w:pPr>
        <w:jc w:val="center"/>
        <w:rPr>
          <w:rFonts w:ascii="Arial" w:hAnsi="Arial" w:cs="Arial"/>
          <w:b/>
          <w:bCs/>
        </w:rPr>
      </w:pPr>
      <w:r w:rsidRPr="004354F5">
        <w:rPr>
          <w:rFonts w:ascii="Arial" w:hAnsi="Arial" w:cs="Arial"/>
          <w:b/>
          <w:bCs/>
        </w:rPr>
        <w:t>CONSIDERATO</w:t>
      </w:r>
    </w:p>
    <w:p w14:paraId="5F1BA01C" w14:textId="77777777" w:rsidR="008449E6" w:rsidRPr="004354F5" w:rsidRDefault="008449E6" w:rsidP="008449E6">
      <w:pPr>
        <w:spacing w:line="276" w:lineRule="auto"/>
        <w:jc w:val="center"/>
        <w:rPr>
          <w:rFonts w:ascii="Arial" w:hAnsi="Arial" w:cs="Arial"/>
          <w:b/>
          <w:bCs/>
        </w:rPr>
      </w:pPr>
    </w:p>
    <w:p w14:paraId="32FA7628" w14:textId="17F0D432" w:rsidR="00A60A86" w:rsidRPr="004354F5" w:rsidRDefault="00EC4975" w:rsidP="008449E6">
      <w:pPr>
        <w:spacing w:line="276" w:lineRule="auto"/>
        <w:jc w:val="both"/>
        <w:rPr>
          <w:rFonts w:ascii="Arial" w:hAnsi="Arial" w:cs="Arial"/>
        </w:rPr>
      </w:pPr>
      <w:r w:rsidRPr="004354F5">
        <w:rPr>
          <w:rFonts w:ascii="Arial" w:hAnsi="Arial" w:cs="Arial"/>
        </w:rPr>
        <w:t xml:space="preserve">che </w:t>
      </w:r>
      <w:r w:rsidR="00BE4483" w:rsidRPr="004354F5">
        <w:rPr>
          <w:rFonts w:ascii="Arial" w:hAnsi="Arial" w:cs="Arial"/>
        </w:rPr>
        <w:t>è interessat</w:t>
      </w:r>
      <w:r w:rsidRPr="004354F5">
        <w:rPr>
          <w:rFonts w:ascii="Arial" w:hAnsi="Arial" w:cs="Arial"/>
        </w:rPr>
        <w:t>o</w:t>
      </w:r>
      <w:r w:rsidR="00BE4483" w:rsidRPr="004354F5">
        <w:rPr>
          <w:rFonts w:ascii="Arial" w:hAnsi="Arial" w:cs="Arial"/>
        </w:rPr>
        <w:t xml:space="preserve"> a partecipare alla gara a procedura aperta</w:t>
      </w:r>
      <w:r w:rsidR="006B2406">
        <w:rPr>
          <w:rFonts w:ascii="Arial" w:hAnsi="Arial" w:cs="Arial"/>
        </w:rPr>
        <w:t xml:space="preserve"> </w:t>
      </w:r>
      <w:r w:rsidR="00BE4483" w:rsidRPr="004354F5">
        <w:rPr>
          <w:rFonts w:ascii="Arial" w:hAnsi="Arial" w:cs="Arial"/>
        </w:rPr>
        <w:t xml:space="preserve">per l’affidamento di un </w:t>
      </w:r>
      <w:r w:rsidR="006B2406" w:rsidRPr="006B2406">
        <w:rPr>
          <w:rFonts w:ascii="Arial" w:hAnsi="Arial" w:cs="Arial"/>
          <w:b/>
          <w:bCs/>
        </w:rPr>
        <w:t>Accordo Quadro per i servizi di connettività della Rete Internazionale della Pubblica Amministrazione (S-RIPA) – Lotto Unico – ID 2834</w:t>
      </w:r>
    </w:p>
    <w:p w14:paraId="1D8A60E3" w14:textId="77777777" w:rsidR="008449E6" w:rsidRPr="004354F5" w:rsidRDefault="008449E6" w:rsidP="008449E6">
      <w:pPr>
        <w:spacing w:line="276" w:lineRule="auto"/>
        <w:jc w:val="both"/>
        <w:rPr>
          <w:rFonts w:ascii="Arial" w:hAnsi="Arial" w:cs="Arial"/>
        </w:rPr>
      </w:pPr>
    </w:p>
    <w:p w14:paraId="13CCE185" w14:textId="71474E8A" w:rsidR="008449E6" w:rsidRPr="004354F5" w:rsidRDefault="008449E6" w:rsidP="008449E6">
      <w:pPr>
        <w:spacing w:line="276" w:lineRule="auto"/>
        <w:jc w:val="center"/>
        <w:rPr>
          <w:rFonts w:ascii="Arial" w:hAnsi="Arial" w:cs="Arial"/>
          <w:b/>
          <w:bCs/>
        </w:rPr>
      </w:pPr>
      <w:r w:rsidRPr="004354F5">
        <w:rPr>
          <w:rFonts w:ascii="Arial" w:hAnsi="Arial" w:cs="Arial"/>
          <w:b/>
          <w:bCs/>
        </w:rPr>
        <w:t>DICHIARA CHE:</w:t>
      </w:r>
    </w:p>
    <w:p w14:paraId="59DB7FB5" w14:textId="77777777" w:rsidR="008449E6" w:rsidRPr="004354F5" w:rsidRDefault="008449E6" w:rsidP="008449E6">
      <w:pPr>
        <w:spacing w:line="276" w:lineRule="auto"/>
        <w:jc w:val="both"/>
        <w:rPr>
          <w:rFonts w:ascii="Arial" w:hAnsi="Arial" w:cs="Arial"/>
        </w:rPr>
      </w:pPr>
    </w:p>
    <w:p w14:paraId="744EB0E0" w14:textId="6217D2A7" w:rsidR="00A237EB" w:rsidRPr="004354F5" w:rsidRDefault="008449E6" w:rsidP="00A237EB">
      <w:pPr>
        <w:spacing w:before="120" w:after="120" w:line="276" w:lineRule="auto"/>
        <w:ind w:left="708" w:hanging="348"/>
        <w:jc w:val="both"/>
        <w:rPr>
          <w:rFonts w:ascii="Arial" w:hAnsi="Arial" w:cs="Arial"/>
        </w:rPr>
      </w:pPr>
      <w:r w:rsidRPr="004354F5">
        <w:rPr>
          <w:rFonts w:ascii="Arial" w:hAnsi="Arial" w:cs="Arial"/>
        </w:rPr>
        <w:sym w:font="Symbol" w:char="F09C"/>
      </w:r>
      <w:r w:rsidRPr="004354F5">
        <w:rPr>
          <w:rFonts w:ascii="Arial" w:hAnsi="Arial" w:cs="Arial"/>
        </w:rPr>
        <w:t xml:space="preserve"> </w:t>
      </w:r>
      <w:r w:rsidRPr="004354F5">
        <w:rPr>
          <w:rFonts w:ascii="Arial" w:hAnsi="Arial" w:cs="Arial"/>
        </w:rPr>
        <w:tab/>
      </w:r>
      <w:r w:rsidR="00BE4483" w:rsidRPr="004354F5">
        <w:rPr>
          <w:rFonts w:ascii="Arial" w:hAnsi="Arial" w:cs="Arial"/>
        </w:rPr>
        <w:t xml:space="preserve">ha interesse a ricevere le informazioni </w:t>
      </w:r>
      <w:r w:rsidR="003E4169" w:rsidRPr="003E4169">
        <w:rPr>
          <w:rFonts w:ascii="Arial" w:hAnsi="Arial" w:cs="Arial"/>
        </w:rPr>
        <w:t>relative all’ubicazione delle Amministrazioni per le quali si richiede di compilare sia l’Allegato n. 6 “Modello di offerta tecnica” sia l’Allegato n.7 “Modello di offerta economica”</w:t>
      </w:r>
      <w:r w:rsidR="003E4169">
        <w:rPr>
          <w:rFonts w:ascii="Arial" w:hAnsi="Arial" w:cs="Arial"/>
        </w:rPr>
        <w:t xml:space="preserve"> al Capitolato d’Oneri</w:t>
      </w:r>
    </w:p>
    <w:p w14:paraId="1467F713" w14:textId="732074F5" w:rsidR="00A60A86" w:rsidRPr="004354F5" w:rsidRDefault="00A60A86" w:rsidP="006B2406">
      <w:pPr>
        <w:spacing w:before="120" w:after="120" w:line="276" w:lineRule="auto"/>
        <w:ind w:left="708" w:hanging="348"/>
        <w:jc w:val="both"/>
        <w:rPr>
          <w:rFonts w:ascii="Arial" w:hAnsi="Arial" w:cs="Arial"/>
        </w:rPr>
      </w:pPr>
    </w:p>
    <w:p w14:paraId="0BE84C29" w14:textId="42B7ED01" w:rsidR="00A60A86" w:rsidRPr="004354F5" w:rsidRDefault="00A60A86" w:rsidP="008449E6">
      <w:pPr>
        <w:spacing w:before="120" w:after="120" w:line="276" w:lineRule="auto"/>
        <w:jc w:val="center"/>
        <w:rPr>
          <w:rFonts w:ascii="Arial" w:hAnsi="Arial" w:cs="Arial"/>
        </w:rPr>
      </w:pPr>
      <w:r w:rsidRPr="004354F5">
        <w:rPr>
          <w:rFonts w:ascii="Arial" w:hAnsi="Arial" w:cs="Arial"/>
          <w:b/>
          <w:lang w:val="x-none"/>
        </w:rPr>
        <w:t>DICHIARA SOTTO LA PROPRIA RESPONSABILITÀ</w:t>
      </w:r>
    </w:p>
    <w:p w14:paraId="41162FB3" w14:textId="3CB7A004" w:rsidR="00A60A86" w:rsidRPr="004354F5" w:rsidRDefault="00A60A86" w:rsidP="006B2406">
      <w:pPr>
        <w:pStyle w:val="Paragrafoelenco"/>
        <w:numPr>
          <w:ilvl w:val="0"/>
          <w:numId w:val="120"/>
        </w:numPr>
        <w:spacing w:line="300" w:lineRule="exact"/>
        <w:jc w:val="both"/>
        <w:rPr>
          <w:rFonts w:ascii="Arial" w:hAnsi="Arial" w:cs="Arial"/>
        </w:rPr>
      </w:pPr>
      <w:r w:rsidRPr="006B2406">
        <w:rPr>
          <w:rFonts w:ascii="Arial" w:hAnsi="Arial" w:cs="Arial"/>
        </w:rPr>
        <w:t xml:space="preserve">il possesso dei requisiti di partecipazione di cui ai par. 6.1 e 6.2 del Capitolato d’Oneri della </w:t>
      </w:r>
      <w:r w:rsidRPr="006B2406">
        <w:rPr>
          <w:rFonts w:ascii="Arial" w:hAnsi="Arial" w:cs="Arial"/>
          <w:i/>
          <w:iCs/>
        </w:rPr>
        <w:t>“</w:t>
      </w:r>
      <w:r w:rsidR="006B2406" w:rsidRPr="006B2406">
        <w:rPr>
          <w:rFonts w:ascii="Arial" w:hAnsi="Arial" w:cs="Arial"/>
          <w:i/>
          <w:iCs/>
        </w:rPr>
        <w:t>Gara a procedura aperta ai sensi del D.Lgs. 36/2013 e s.m.i, per l’affidamento di un Accordo Quadro per i servizi di connettività della Rete Internazionale della Pubblica Amministrazione (S-RIPA)</w:t>
      </w:r>
      <w:r w:rsidR="00A77E5E">
        <w:rPr>
          <w:rFonts w:ascii="Arial" w:hAnsi="Arial" w:cs="Arial"/>
          <w:i/>
          <w:iCs/>
        </w:rPr>
        <w:t xml:space="preserve"> </w:t>
      </w:r>
      <w:r w:rsidR="006B2406">
        <w:rPr>
          <w:rFonts w:ascii="Arial" w:hAnsi="Arial" w:cs="Arial"/>
          <w:i/>
          <w:iCs/>
        </w:rPr>
        <w:t>- Lotto Unico – ID 2834”</w:t>
      </w:r>
      <w:r w:rsidR="000664DD" w:rsidRPr="004354F5">
        <w:rPr>
          <w:rFonts w:ascii="Arial" w:hAnsi="Arial" w:cs="Arial"/>
        </w:rPr>
        <w:t>;</w:t>
      </w:r>
    </w:p>
    <w:p w14:paraId="53672324" w14:textId="05E0DB84" w:rsidR="00BE4483" w:rsidRDefault="000664DD" w:rsidP="004354F5">
      <w:pPr>
        <w:pStyle w:val="Paragrafoelenco"/>
        <w:numPr>
          <w:ilvl w:val="0"/>
          <w:numId w:val="120"/>
        </w:numPr>
        <w:spacing w:before="120" w:after="120" w:line="280" w:lineRule="exact"/>
        <w:jc w:val="both"/>
        <w:rPr>
          <w:rFonts w:ascii="Arial" w:hAnsi="Arial" w:cs="Arial"/>
        </w:rPr>
      </w:pPr>
      <w:r w:rsidRPr="004354F5">
        <w:rPr>
          <w:rFonts w:ascii="Arial" w:hAnsi="Arial" w:cs="Arial"/>
        </w:rPr>
        <w:lastRenderedPageBreak/>
        <w:t>di</w:t>
      </w:r>
      <w:r w:rsidR="00A60A86" w:rsidRPr="004354F5">
        <w:rPr>
          <w:rFonts w:ascii="Arial" w:hAnsi="Arial" w:cs="Arial"/>
        </w:rPr>
        <w:t xml:space="preserve"> considerare strettamente riservati e comunque rigorosamente soggetti ad obbligo di segretezza i dati </w:t>
      </w:r>
      <w:r w:rsidRPr="004354F5">
        <w:rPr>
          <w:rFonts w:ascii="Arial" w:hAnsi="Arial" w:cs="Arial"/>
        </w:rPr>
        <w:t>che saranno resi disponibili dalla Consip S.p.A. con le modalità di cui al par. 12 del Capitolato d’Oneri;</w:t>
      </w:r>
    </w:p>
    <w:p w14:paraId="3937EBD1" w14:textId="088627F7" w:rsidR="00467F9E" w:rsidRPr="004354F5" w:rsidRDefault="00467F9E" w:rsidP="004354F5">
      <w:pPr>
        <w:pStyle w:val="Paragrafoelenco"/>
        <w:numPr>
          <w:ilvl w:val="0"/>
          <w:numId w:val="120"/>
        </w:numPr>
        <w:spacing w:before="120" w:after="120" w:line="280" w:lineRule="exact"/>
        <w:jc w:val="both"/>
        <w:rPr>
          <w:rFonts w:ascii="Arial" w:hAnsi="Arial" w:cs="Arial"/>
        </w:rPr>
      </w:pPr>
      <w:r>
        <w:rPr>
          <w:rFonts w:ascii="Arial" w:hAnsi="Arial" w:cs="Arial"/>
        </w:rPr>
        <w:t xml:space="preserve">di non </w:t>
      </w:r>
      <w:r w:rsidR="008F51F8">
        <w:rPr>
          <w:rFonts w:ascii="Arial" w:hAnsi="Arial" w:cs="Arial"/>
        </w:rPr>
        <w:t>divulgare, diffondere o comunicare a terzi, con qualsiasi mezzo, le informazioni di cui è venuto a conoscenza salvo nei casi espressamente previsti dalla legge;</w:t>
      </w:r>
    </w:p>
    <w:p w14:paraId="309C9570" w14:textId="320FBFB3" w:rsidR="000664DD" w:rsidRPr="004354F5" w:rsidRDefault="000664DD" w:rsidP="004354F5">
      <w:pPr>
        <w:pStyle w:val="Paragrafoelenco"/>
        <w:numPr>
          <w:ilvl w:val="0"/>
          <w:numId w:val="120"/>
        </w:numPr>
        <w:spacing w:before="120" w:after="120" w:line="280" w:lineRule="exact"/>
        <w:ind w:left="714" w:hanging="357"/>
        <w:jc w:val="both"/>
        <w:rPr>
          <w:rFonts w:ascii="Arial" w:hAnsi="Arial" w:cs="Arial"/>
        </w:rPr>
      </w:pPr>
      <w:r w:rsidRPr="004354F5">
        <w:rPr>
          <w:rFonts w:ascii="Arial" w:hAnsi="Arial" w:cs="Arial"/>
        </w:rPr>
        <w:t xml:space="preserve">di non utilizzare gli stessi per scopi diversi dalla formulazione dell’offerta per la partecipazione alla </w:t>
      </w:r>
      <w:r w:rsidRPr="004354F5">
        <w:rPr>
          <w:rFonts w:ascii="Arial" w:hAnsi="Arial" w:cs="Arial"/>
          <w:i/>
          <w:iCs/>
        </w:rPr>
        <w:t>“</w:t>
      </w:r>
      <w:r w:rsidR="006B2406" w:rsidRPr="006B2406">
        <w:rPr>
          <w:rFonts w:ascii="Arial" w:hAnsi="Arial" w:cs="Arial"/>
          <w:i/>
          <w:iCs/>
        </w:rPr>
        <w:t>Gara a procedura aperta ai sensi del D.Lgs. 36/2013 e s.m.i, per l’affidamento di un Accordo Quadro per i servizi di connettività della Rete Internazionale della Pubblica Amministrazione (S-RIPA)</w:t>
      </w:r>
      <w:r w:rsidR="003E4169">
        <w:rPr>
          <w:rFonts w:ascii="Arial" w:hAnsi="Arial" w:cs="Arial"/>
          <w:i/>
          <w:iCs/>
        </w:rPr>
        <w:t xml:space="preserve"> </w:t>
      </w:r>
      <w:r w:rsidR="006B2406">
        <w:rPr>
          <w:rFonts w:ascii="Arial" w:hAnsi="Arial" w:cs="Arial"/>
          <w:i/>
          <w:iCs/>
        </w:rPr>
        <w:t>- Lotto Unico – ID 2834</w:t>
      </w:r>
      <w:r w:rsidRPr="004354F5">
        <w:rPr>
          <w:rFonts w:ascii="Arial" w:hAnsi="Arial" w:cs="Arial"/>
          <w:i/>
          <w:iCs/>
        </w:rPr>
        <w:t>”;</w:t>
      </w:r>
    </w:p>
    <w:p w14:paraId="3561FDE7" w14:textId="33FC71E9" w:rsidR="000664DD" w:rsidRPr="004354F5" w:rsidRDefault="00E23E59" w:rsidP="004354F5">
      <w:pPr>
        <w:pStyle w:val="Paragrafoelenco"/>
        <w:numPr>
          <w:ilvl w:val="0"/>
          <w:numId w:val="120"/>
        </w:numPr>
        <w:spacing w:before="120" w:after="120" w:line="280" w:lineRule="exact"/>
        <w:ind w:left="714" w:hanging="357"/>
        <w:jc w:val="both"/>
        <w:rPr>
          <w:rFonts w:ascii="Arial" w:hAnsi="Arial" w:cs="Arial"/>
        </w:rPr>
      </w:pPr>
      <w:r w:rsidRPr="004354F5">
        <w:rPr>
          <w:rFonts w:ascii="Arial" w:hAnsi="Arial" w:cs="Arial"/>
        </w:rPr>
        <w:t xml:space="preserve">di usare </w:t>
      </w:r>
      <w:r w:rsidR="000664DD" w:rsidRPr="004354F5">
        <w:rPr>
          <w:rFonts w:ascii="Arial" w:hAnsi="Arial" w:cs="Arial"/>
        </w:rPr>
        <w:t xml:space="preserve">la massima attenzione e cautela </w:t>
      </w:r>
      <w:bookmarkStart w:id="1" w:name="_Hlk192668008"/>
      <w:r w:rsidR="000664DD" w:rsidRPr="004354F5">
        <w:rPr>
          <w:rFonts w:ascii="Arial" w:hAnsi="Arial" w:cs="Arial"/>
        </w:rPr>
        <w:t xml:space="preserve">e le misure di sicurezza necessarie </w:t>
      </w:r>
      <w:bookmarkEnd w:id="1"/>
      <w:r w:rsidR="00467F9E">
        <w:rPr>
          <w:rFonts w:ascii="Arial" w:hAnsi="Arial" w:cs="Arial"/>
        </w:rPr>
        <w:t xml:space="preserve">per garantire la riservatezza e </w:t>
      </w:r>
      <w:r w:rsidR="000664DD" w:rsidRPr="004354F5">
        <w:rPr>
          <w:rFonts w:ascii="Arial" w:hAnsi="Arial" w:cs="Arial"/>
        </w:rPr>
        <w:t>al fine di evitare qualsiasi danno derivante dall’uso non legittimo delle informazioni suddette</w:t>
      </w:r>
      <w:r w:rsidR="00467F9E">
        <w:rPr>
          <w:rFonts w:ascii="Arial" w:hAnsi="Arial" w:cs="Arial"/>
        </w:rPr>
        <w:t xml:space="preserve">, assumendosi ogni responsabilità per eventuali </w:t>
      </w:r>
      <w:r w:rsidR="008F51F8">
        <w:rPr>
          <w:rFonts w:ascii="Arial" w:hAnsi="Arial" w:cs="Arial"/>
        </w:rPr>
        <w:t>violazioni</w:t>
      </w:r>
      <w:r w:rsidR="00D1699A">
        <w:rPr>
          <w:rFonts w:ascii="Arial" w:hAnsi="Arial" w:cs="Arial"/>
        </w:rPr>
        <w:t>;</w:t>
      </w:r>
    </w:p>
    <w:p w14:paraId="11C7C8E4" w14:textId="34648B53" w:rsidR="000664DD" w:rsidRDefault="009859D8" w:rsidP="004354F5">
      <w:pPr>
        <w:pStyle w:val="Paragrafoelenco"/>
        <w:numPr>
          <w:ilvl w:val="0"/>
          <w:numId w:val="120"/>
        </w:numPr>
        <w:spacing w:before="120" w:after="120" w:line="280" w:lineRule="exact"/>
        <w:ind w:left="714" w:hanging="357"/>
        <w:jc w:val="both"/>
        <w:rPr>
          <w:rFonts w:ascii="Arial" w:hAnsi="Arial" w:cs="Arial"/>
        </w:rPr>
      </w:pPr>
      <w:r>
        <w:rPr>
          <w:rFonts w:ascii="Arial" w:hAnsi="Arial" w:cs="Arial"/>
        </w:rPr>
        <w:t xml:space="preserve">di impegnarsi </w:t>
      </w:r>
      <w:r w:rsidR="000664DD" w:rsidRPr="004354F5">
        <w:rPr>
          <w:rFonts w:ascii="Arial" w:hAnsi="Arial" w:cs="Arial"/>
        </w:rPr>
        <w:t>a far osservare gli obblighi sub lettere b), c)</w:t>
      </w:r>
      <w:r>
        <w:rPr>
          <w:rFonts w:ascii="Arial" w:hAnsi="Arial" w:cs="Arial"/>
        </w:rPr>
        <w:t>,</w:t>
      </w:r>
      <w:r w:rsidR="000664DD" w:rsidRPr="004354F5">
        <w:rPr>
          <w:rFonts w:ascii="Arial" w:hAnsi="Arial" w:cs="Arial"/>
        </w:rPr>
        <w:t xml:space="preserve"> d) </w:t>
      </w:r>
      <w:r>
        <w:rPr>
          <w:rFonts w:ascii="Arial" w:hAnsi="Arial" w:cs="Arial"/>
        </w:rPr>
        <w:t xml:space="preserve">ed e) </w:t>
      </w:r>
      <w:r w:rsidR="000664DD" w:rsidRPr="004354F5">
        <w:rPr>
          <w:rFonts w:ascii="Arial" w:hAnsi="Arial" w:cs="Arial"/>
        </w:rPr>
        <w:t>a tutti coloro che, nell’ambito della società istante, entreranno a conoscenza dei dati in questione per le finalità sopra espresse.</w:t>
      </w:r>
    </w:p>
    <w:p w14:paraId="4469DF20" w14:textId="1AB90CCE" w:rsidR="000664DD" w:rsidRPr="004354F5" w:rsidRDefault="00467F9E" w:rsidP="006B2406">
      <w:pPr>
        <w:spacing w:before="120" w:after="120" w:line="300" w:lineRule="exact"/>
        <w:jc w:val="both"/>
        <w:rPr>
          <w:rFonts w:ascii="Arial" w:hAnsi="Arial" w:cs="Arial"/>
        </w:rPr>
      </w:pPr>
      <w:r>
        <w:rPr>
          <w:rFonts w:ascii="Arial" w:hAnsi="Arial" w:cs="Arial"/>
        </w:rPr>
        <w:t>Che l’eventuale violazione del presente impegno potrà comportare conseguenze civili, amministrative e penali ai sensi della normativa vigente.</w:t>
      </w:r>
      <w:r w:rsidR="009859D8">
        <w:rPr>
          <w:rFonts w:ascii="Arial" w:hAnsi="Arial" w:cs="Arial"/>
        </w:rPr>
        <w:t xml:space="preserve"> </w:t>
      </w:r>
      <w:r w:rsidR="000664DD" w:rsidRPr="004354F5">
        <w:rPr>
          <w:rFonts w:ascii="Arial" w:hAnsi="Arial" w:cs="Arial"/>
        </w:rPr>
        <w:t xml:space="preserve">Gli impegni assunti mediante la sottoscrizione della presente dichiarazione hanno durata illimitata, salvo il caso in cui le informazioni di cui sopra diventino di pubblico dominio. Qualora uno o più dei dati di cui sopra diventino di pubblico dominio, il presente impegno continuerà a produrre i suoi effetti in relazione agli altri profili non ancora resi pubblici. </w:t>
      </w:r>
    </w:p>
    <w:p w14:paraId="2CA1B042" w14:textId="77777777" w:rsidR="000664DD" w:rsidRPr="004354F5" w:rsidRDefault="000664DD" w:rsidP="008449E6">
      <w:pPr>
        <w:spacing w:before="120" w:after="120" w:line="276" w:lineRule="auto"/>
        <w:jc w:val="both"/>
        <w:rPr>
          <w:rFonts w:ascii="Arial" w:hAnsi="Arial" w:cs="Arial"/>
        </w:rPr>
      </w:pPr>
    </w:p>
    <w:p w14:paraId="51F3A174" w14:textId="77777777" w:rsidR="000664DD" w:rsidRPr="004354F5" w:rsidRDefault="000664DD" w:rsidP="008449E6">
      <w:pPr>
        <w:spacing w:before="120" w:after="120" w:line="276" w:lineRule="auto"/>
        <w:jc w:val="both"/>
        <w:rPr>
          <w:rFonts w:ascii="Arial" w:hAnsi="Arial" w:cs="Arial"/>
        </w:rPr>
      </w:pPr>
      <w:r w:rsidRPr="004354F5">
        <w:rPr>
          <w:rFonts w:ascii="Arial" w:hAnsi="Arial" w:cs="Arial"/>
        </w:rPr>
        <w:t>___________, li _________________</w:t>
      </w:r>
    </w:p>
    <w:p w14:paraId="0A85B1F1" w14:textId="77777777" w:rsidR="000664DD" w:rsidRPr="004354F5" w:rsidRDefault="000664DD" w:rsidP="000664DD">
      <w:pPr>
        <w:spacing w:before="120" w:after="120" w:line="280" w:lineRule="exact"/>
        <w:jc w:val="both"/>
        <w:rPr>
          <w:rFonts w:ascii="Arial" w:hAnsi="Arial" w:cs="Arial"/>
        </w:rPr>
      </w:pPr>
    </w:p>
    <w:p w14:paraId="46081303" w14:textId="77777777" w:rsidR="000664DD" w:rsidRPr="004354F5" w:rsidRDefault="000664DD" w:rsidP="00F73DAF">
      <w:pPr>
        <w:spacing w:before="120" w:after="120" w:line="280" w:lineRule="exact"/>
        <w:ind w:left="5664" w:firstLine="708"/>
        <w:jc w:val="both"/>
        <w:rPr>
          <w:rFonts w:ascii="Arial" w:hAnsi="Arial" w:cs="Arial"/>
        </w:rPr>
      </w:pPr>
      <w:r w:rsidRPr="004354F5">
        <w:rPr>
          <w:rFonts w:ascii="Arial" w:hAnsi="Arial" w:cs="Arial"/>
        </w:rPr>
        <w:t>Firmato digitalmente</w:t>
      </w:r>
    </w:p>
    <w:p w14:paraId="6F1FFD01" w14:textId="77777777" w:rsidR="00F73DAF" w:rsidRDefault="00F73DAF" w:rsidP="00F73DAF">
      <w:pPr>
        <w:spacing w:before="120" w:after="120" w:line="280" w:lineRule="exact"/>
        <w:ind w:left="5664"/>
        <w:jc w:val="center"/>
        <w:rPr>
          <w:rFonts w:asciiTheme="minorHAnsi" w:hAnsiTheme="minorHAnsi" w:cstheme="minorHAnsi"/>
        </w:rPr>
      </w:pPr>
    </w:p>
    <w:p w14:paraId="3DFB4029" w14:textId="5120B72C" w:rsidR="000664DD" w:rsidRPr="00F73DAF" w:rsidRDefault="000664DD" w:rsidP="00F73DAF">
      <w:pPr>
        <w:spacing w:before="120" w:after="120" w:line="280" w:lineRule="exact"/>
        <w:ind w:left="5664"/>
        <w:jc w:val="center"/>
        <w:rPr>
          <w:rFonts w:ascii="Arial" w:hAnsi="Arial" w:cs="Arial"/>
        </w:rPr>
      </w:pPr>
      <w:r w:rsidRPr="008449E6">
        <w:rPr>
          <w:rFonts w:asciiTheme="minorHAnsi" w:hAnsiTheme="minorHAnsi" w:cstheme="minorHAnsi"/>
        </w:rPr>
        <w:t>______________________</w:t>
      </w:r>
    </w:p>
    <w:sectPr w:rsidR="000664DD" w:rsidRPr="00F73DAF" w:rsidSect="00B63DD9">
      <w:footerReference w:type="default" r:id="rId9"/>
      <w:headerReference w:type="first" r:id="rId10"/>
      <w:footerReference w:type="first" r:id="rId11"/>
      <w:pgSz w:w="11906" w:h="16838" w:code="9"/>
      <w:pgMar w:top="2268" w:right="851" w:bottom="226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704DA" w14:textId="77777777" w:rsidR="00F65834" w:rsidRDefault="00F65834" w:rsidP="0076722F">
      <w:r>
        <w:separator/>
      </w:r>
    </w:p>
  </w:endnote>
  <w:endnote w:type="continuationSeparator" w:id="0">
    <w:p w14:paraId="4BF4A2E1" w14:textId="77777777" w:rsidR="00F65834" w:rsidRDefault="00F65834" w:rsidP="0076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B30F8" w14:textId="77777777" w:rsidR="00B5742F" w:rsidRPr="00B5742F" w:rsidRDefault="00B5742F" w:rsidP="00B5742F">
    <w:pPr>
      <w:pStyle w:val="Pidipagina"/>
      <w:spacing w:before="120"/>
      <w:rPr>
        <w:rFonts w:ascii="Arial" w:hAnsi="Arial" w:cs="Arial"/>
        <w:color w:val="0077CF"/>
        <w:sz w:val="16"/>
        <w:szCs w:val="16"/>
      </w:rPr>
    </w:pPr>
    <w:r w:rsidRPr="00B5742F">
      <w:rPr>
        <w:rFonts w:ascii="Arial" w:hAnsi="Arial" w:cs="Arial"/>
        <w:color w:val="0077CF"/>
        <w:sz w:val="16"/>
        <w:szCs w:val="16"/>
      </w:rPr>
      <w:t>Moduli di dichiarazione - Gara a procedura aperta ai sensi del D.Lgs. 36/2013 e s.m.i, per</w:t>
    </w:r>
    <w:r w:rsidRPr="00B5742F">
      <w:rPr>
        <w:rFonts w:ascii="Arial" w:hAnsi="Arial" w:cs="Arial"/>
        <w:i/>
        <w:color w:val="0077CF"/>
        <w:sz w:val="16"/>
        <w:szCs w:val="16"/>
      </w:rPr>
      <w:t xml:space="preserve"> </w:t>
    </w:r>
    <w:r w:rsidRPr="00B5742F">
      <w:rPr>
        <w:rFonts w:ascii="Arial" w:hAnsi="Arial" w:cs="Arial"/>
        <w:color w:val="0077CF"/>
        <w:sz w:val="16"/>
        <w:szCs w:val="16"/>
      </w:rPr>
      <w:t>l’affidamento di un Accordo Quadro</w:t>
    </w:r>
    <w:r w:rsidRPr="00B5742F">
      <w:rPr>
        <w:rFonts w:ascii="Arial" w:hAnsi="Arial" w:cs="Arial"/>
        <w:b/>
        <w:i/>
        <w:color w:val="0077CF"/>
        <w:sz w:val="16"/>
        <w:szCs w:val="16"/>
      </w:rPr>
      <w:t xml:space="preserve"> </w:t>
    </w:r>
    <w:r w:rsidRPr="00B5742F">
      <w:rPr>
        <w:rFonts w:ascii="Arial" w:hAnsi="Arial" w:cs="Arial"/>
        <w:color w:val="0077CF"/>
        <w:sz w:val="16"/>
        <w:szCs w:val="16"/>
      </w:rPr>
      <w:t>per i servizi di connettività della Rete Internazionale della Pubblica Amministrazione (S-RIPA) – Lotto Unico – ID 2834</w:t>
    </w:r>
  </w:p>
  <w:p w14:paraId="6C0ADAAB" w14:textId="7A0C449F" w:rsidR="00B21D17" w:rsidRPr="00B63DD9" w:rsidRDefault="00AB472A" w:rsidP="00B63DD9">
    <w:pPr>
      <w:pStyle w:val="Pidipagina"/>
      <w:spacing w:before="120" w:line="200" w:lineRule="exact"/>
      <w:rPr>
        <w:rFonts w:ascii="Arial" w:hAnsi="Arial" w:cs="Arial"/>
        <w:color w:val="0077CF"/>
        <w:sz w:val="16"/>
        <w:szCs w:val="16"/>
      </w:rPr>
    </w:pPr>
    <w:r w:rsidRPr="00365B9E">
      <w:rPr>
        <w:rFonts w:ascii="Arial" w:hAnsi="Arial" w:cs="Arial"/>
        <w:b/>
        <w:bCs/>
        <w:sz w:val="15"/>
        <w:szCs w:val="15"/>
      </w:rPr>
      <w:tab/>
      <w:t xml:space="preserve"> </w:t>
    </w:r>
    <w:r w:rsidRPr="00365B9E">
      <w:rPr>
        <w:rFonts w:ascii="Arial" w:hAnsi="Arial" w:cs="Arial"/>
        <w:b/>
        <w:bCs/>
        <w:sz w:val="15"/>
        <w:szCs w:val="15"/>
      </w:rPr>
      <w:tab/>
      <w:t xml:space="preserve">Pag. </w:t>
    </w:r>
    <w:r w:rsidRPr="00365B9E">
      <w:rPr>
        <w:rFonts w:ascii="Arial" w:hAnsi="Arial" w:cs="Arial"/>
        <w:b/>
        <w:bCs/>
        <w:sz w:val="15"/>
        <w:szCs w:val="15"/>
      </w:rPr>
      <w:fldChar w:fldCharType="begin"/>
    </w:r>
    <w:r w:rsidRPr="00365B9E">
      <w:rPr>
        <w:rFonts w:ascii="Arial" w:hAnsi="Arial" w:cs="Arial"/>
        <w:b/>
        <w:bCs/>
        <w:sz w:val="15"/>
        <w:szCs w:val="15"/>
      </w:rPr>
      <w:instrText xml:space="preserve"> PAGE </w:instrText>
    </w:r>
    <w:r w:rsidRPr="00365B9E">
      <w:rPr>
        <w:rFonts w:ascii="Arial" w:hAnsi="Arial" w:cs="Arial"/>
        <w:b/>
        <w:bCs/>
        <w:sz w:val="15"/>
        <w:szCs w:val="15"/>
      </w:rPr>
      <w:fldChar w:fldCharType="separate"/>
    </w:r>
    <w:r w:rsidRPr="00365B9E">
      <w:rPr>
        <w:rFonts w:ascii="Arial" w:hAnsi="Arial" w:cs="Arial"/>
        <w:b/>
        <w:bCs/>
        <w:sz w:val="15"/>
        <w:szCs w:val="15"/>
      </w:rPr>
      <w:t>1</w:t>
    </w:r>
    <w:r w:rsidRPr="00365B9E">
      <w:rPr>
        <w:rFonts w:ascii="Arial" w:hAnsi="Arial" w:cs="Arial"/>
        <w:b/>
        <w:bCs/>
        <w:sz w:val="15"/>
        <w:szCs w:val="15"/>
      </w:rPr>
      <w:fldChar w:fldCharType="end"/>
    </w:r>
    <w:r w:rsidRPr="00365B9E">
      <w:rPr>
        <w:rFonts w:ascii="Arial" w:hAnsi="Arial" w:cs="Arial"/>
        <w:b/>
        <w:bCs/>
        <w:sz w:val="15"/>
        <w:szCs w:val="15"/>
      </w:rPr>
      <w:t xml:space="preserve"> di </w:t>
    </w:r>
    <w:r w:rsidRPr="00365B9E">
      <w:rPr>
        <w:rFonts w:ascii="Arial" w:hAnsi="Arial" w:cs="Arial"/>
        <w:b/>
        <w:bCs/>
        <w:sz w:val="15"/>
        <w:szCs w:val="15"/>
      </w:rPr>
      <w:fldChar w:fldCharType="begin"/>
    </w:r>
    <w:r w:rsidRPr="00365B9E">
      <w:rPr>
        <w:rFonts w:ascii="Arial" w:hAnsi="Arial" w:cs="Arial"/>
        <w:b/>
        <w:bCs/>
        <w:sz w:val="15"/>
        <w:szCs w:val="15"/>
      </w:rPr>
      <w:instrText xml:space="preserve"> SECTIONPAGES  </w:instrText>
    </w:r>
    <w:r w:rsidRPr="00365B9E">
      <w:rPr>
        <w:rFonts w:ascii="Arial" w:hAnsi="Arial" w:cs="Arial"/>
        <w:b/>
        <w:bCs/>
        <w:sz w:val="15"/>
        <w:szCs w:val="15"/>
      </w:rPr>
      <w:fldChar w:fldCharType="separate"/>
    </w:r>
    <w:r w:rsidR="00B5742F">
      <w:rPr>
        <w:rFonts w:ascii="Arial" w:hAnsi="Arial" w:cs="Arial"/>
        <w:b/>
        <w:bCs/>
        <w:noProof/>
        <w:sz w:val="15"/>
        <w:szCs w:val="15"/>
      </w:rPr>
      <w:t>3</w:t>
    </w:r>
    <w:r w:rsidRPr="00365B9E">
      <w:rPr>
        <w:rFonts w:ascii="Arial" w:hAnsi="Arial" w:cs="Arial"/>
        <w:b/>
        <w:bCs/>
        <w:sz w:val="15"/>
        <w:szCs w:val="15"/>
      </w:rPr>
      <w:fldChar w:fldCharType="end"/>
    </w:r>
    <w:r w:rsidR="00A53248" w:rsidRPr="00365B9E">
      <w:rPr>
        <w:rFonts w:ascii="Arial" w:hAnsi="Arial" w:cs="Arial"/>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9B43" w14:textId="77777777" w:rsidR="00B5742F" w:rsidRPr="00B5742F" w:rsidRDefault="00B5742F" w:rsidP="00B5742F">
    <w:pPr>
      <w:pStyle w:val="Pidipagina"/>
      <w:spacing w:before="120"/>
      <w:rPr>
        <w:rFonts w:ascii="Arial" w:hAnsi="Arial" w:cs="Arial"/>
        <w:color w:val="0077CF"/>
        <w:sz w:val="16"/>
        <w:szCs w:val="16"/>
      </w:rPr>
    </w:pPr>
    <w:r w:rsidRPr="00B5742F">
      <w:rPr>
        <w:rFonts w:ascii="Arial" w:hAnsi="Arial" w:cs="Arial"/>
        <w:color w:val="0077CF"/>
        <w:sz w:val="16"/>
        <w:szCs w:val="16"/>
      </w:rPr>
      <w:t>Moduli di dichiarazione - Gara a procedura aperta ai sensi del D.Lgs. 36/2013 e s.m.i, per</w:t>
    </w:r>
    <w:r w:rsidRPr="00B5742F">
      <w:rPr>
        <w:rFonts w:ascii="Arial" w:hAnsi="Arial" w:cs="Arial"/>
        <w:i/>
        <w:color w:val="0077CF"/>
        <w:sz w:val="16"/>
        <w:szCs w:val="16"/>
      </w:rPr>
      <w:t xml:space="preserve"> </w:t>
    </w:r>
    <w:r w:rsidRPr="00B5742F">
      <w:rPr>
        <w:rFonts w:ascii="Arial" w:hAnsi="Arial" w:cs="Arial"/>
        <w:color w:val="0077CF"/>
        <w:sz w:val="16"/>
        <w:szCs w:val="16"/>
      </w:rPr>
      <w:t>l’affidamento di un Accordo Quadro</w:t>
    </w:r>
    <w:r w:rsidRPr="00B5742F">
      <w:rPr>
        <w:rFonts w:ascii="Arial" w:hAnsi="Arial" w:cs="Arial"/>
        <w:b/>
        <w:i/>
        <w:color w:val="0077CF"/>
        <w:sz w:val="16"/>
        <w:szCs w:val="16"/>
      </w:rPr>
      <w:t xml:space="preserve"> </w:t>
    </w:r>
    <w:r w:rsidRPr="00B5742F">
      <w:rPr>
        <w:rFonts w:ascii="Arial" w:hAnsi="Arial" w:cs="Arial"/>
        <w:color w:val="0077CF"/>
        <w:sz w:val="16"/>
        <w:szCs w:val="16"/>
      </w:rPr>
      <w:t>per i servizi di connettività della Rete Internazionale della Pubblica Amministrazione (S-RIPA) – Lotto Unico – ID 2834</w:t>
    </w:r>
  </w:p>
  <w:p w14:paraId="42B8A480" w14:textId="1AA2283A" w:rsidR="005C1BD0" w:rsidRPr="008A014A" w:rsidRDefault="00B21D17" w:rsidP="008A014A">
    <w:pPr>
      <w:pStyle w:val="Pidipagina"/>
      <w:spacing w:before="120" w:line="200" w:lineRule="exact"/>
      <w:rPr>
        <w:rFonts w:ascii="Arial" w:hAnsi="Arial" w:cs="Arial"/>
        <w:color w:val="0077CF"/>
        <w:sz w:val="16"/>
        <w:szCs w:val="16"/>
      </w:rPr>
    </w:pPr>
    <w:r w:rsidRPr="00365B9E">
      <w:rPr>
        <w:rFonts w:ascii="Arial" w:hAnsi="Arial" w:cs="Arial"/>
        <w:b/>
        <w:bCs/>
        <w:sz w:val="15"/>
        <w:szCs w:val="15"/>
      </w:rPr>
      <w:tab/>
      <w:t xml:space="preserve"> </w:t>
    </w:r>
    <w:r w:rsidRPr="00365B9E">
      <w:rPr>
        <w:rFonts w:ascii="Arial" w:hAnsi="Arial" w:cs="Arial"/>
        <w:b/>
        <w:bCs/>
        <w:sz w:val="15"/>
        <w:szCs w:val="15"/>
      </w:rPr>
      <w:tab/>
      <w:t xml:space="preserve">Pag. </w:t>
    </w:r>
    <w:r w:rsidRPr="00365B9E">
      <w:rPr>
        <w:rFonts w:ascii="Arial" w:hAnsi="Arial" w:cs="Arial"/>
        <w:b/>
        <w:bCs/>
        <w:sz w:val="15"/>
        <w:szCs w:val="15"/>
      </w:rPr>
      <w:fldChar w:fldCharType="begin"/>
    </w:r>
    <w:r w:rsidRPr="00365B9E">
      <w:rPr>
        <w:rFonts w:ascii="Arial" w:hAnsi="Arial" w:cs="Arial"/>
        <w:b/>
        <w:bCs/>
        <w:sz w:val="15"/>
        <w:szCs w:val="15"/>
      </w:rPr>
      <w:instrText xml:space="preserve"> PAGE </w:instrText>
    </w:r>
    <w:r w:rsidRPr="00365B9E">
      <w:rPr>
        <w:rFonts w:ascii="Arial" w:hAnsi="Arial" w:cs="Arial"/>
        <w:b/>
        <w:bCs/>
        <w:sz w:val="15"/>
        <w:szCs w:val="15"/>
      </w:rPr>
      <w:fldChar w:fldCharType="separate"/>
    </w:r>
    <w:r w:rsidRPr="00365B9E">
      <w:rPr>
        <w:rFonts w:ascii="Arial" w:hAnsi="Arial" w:cs="Arial"/>
        <w:b/>
        <w:bCs/>
        <w:sz w:val="15"/>
        <w:szCs w:val="15"/>
      </w:rPr>
      <w:t>2</w:t>
    </w:r>
    <w:r w:rsidRPr="00365B9E">
      <w:rPr>
        <w:rFonts w:ascii="Arial" w:hAnsi="Arial" w:cs="Arial"/>
        <w:b/>
        <w:bCs/>
        <w:sz w:val="15"/>
        <w:szCs w:val="15"/>
      </w:rPr>
      <w:fldChar w:fldCharType="end"/>
    </w:r>
    <w:r w:rsidRPr="00365B9E">
      <w:rPr>
        <w:rFonts w:ascii="Arial" w:hAnsi="Arial" w:cs="Arial"/>
        <w:b/>
        <w:bCs/>
        <w:sz w:val="15"/>
        <w:szCs w:val="15"/>
      </w:rPr>
      <w:t xml:space="preserve"> di </w:t>
    </w:r>
    <w:r w:rsidRPr="00365B9E">
      <w:rPr>
        <w:rFonts w:ascii="Arial" w:hAnsi="Arial" w:cs="Arial"/>
        <w:b/>
        <w:bCs/>
        <w:sz w:val="15"/>
        <w:szCs w:val="15"/>
      </w:rPr>
      <w:fldChar w:fldCharType="begin"/>
    </w:r>
    <w:r w:rsidRPr="00365B9E">
      <w:rPr>
        <w:rFonts w:ascii="Arial" w:hAnsi="Arial" w:cs="Arial"/>
        <w:b/>
        <w:bCs/>
        <w:sz w:val="15"/>
        <w:szCs w:val="15"/>
      </w:rPr>
      <w:instrText xml:space="preserve"> SECTIONPAGES  </w:instrText>
    </w:r>
    <w:r w:rsidRPr="00365B9E">
      <w:rPr>
        <w:rFonts w:ascii="Arial" w:hAnsi="Arial" w:cs="Arial"/>
        <w:b/>
        <w:bCs/>
        <w:sz w:val="15"/>
        <w:szCs w:val="15"/>
      </w:rPr>
      <w:fldChar w:fldCharType="separate"/>
    </w:r>
    <w:r w:rsidR="00B5742F">
      <w:rPr>
        <w:rFonts w:ascii="Arial" w:hAnsi="Arial" w:cs="Arial"/>
        <w:b/>
        <w:bCs/>
        <w:noProof/>
        <w:sz w:val="15"/>
        <w:szCs w:val="15"/>
      </w:rPr>
      <w:t>3</w:t>
    </w:r>
    <w:r w:rsidRPr="00365B9E">
      <w:rPr>
        <w:rFonts w:ascii="Arial" w:hAnsi="Arial" w:cs="Arial"/>
        <w:b/>
        <w:bCs/>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6727E" w14:textId="77777777" w:rsidR="00F65834" w:rsidRDefault="00F65834" w:rsidP="0076722F">
      <w:r>
        <w:separator/>
      </w:r>
    </w:p>
  </w:footnote>
  <w:footnote w:type="continuationSeparator" w:id="0">
    <w:p w14:paraId="2D62196E" w14:textId="77777777" w:rsidR="00F65834" w:rsidRDefault="00F65834" w:rsidP="00767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B8DE5" w14:textId="18BAA161" w:rsidR="00A53248" w:rsidRDefault="00A53248" w:rsidP="006F0F52">
    <w:pPr>
      <w:pStyle w:val="Intestazione"/>
    </w:pPr>
  </w:p>
  <w:p w14:paraId="220F6E39" w14:textId="77777777" w:rsidR="00A53248" w:rsidRDefault="00A5324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11.5pt;visibility:visible;mso-wrap-style:square" o:bullet="t">
        <v:imagedata r:id="rId1" o:title=""/>
      </v:shape>
    </w:pict>
  </w:numPicBullet>
  <w:abstractNum w:abstractNumId="0" w15:restartNumberingAfterBreak="0">
    <w:nsid w:val="FFFFFF7E"/>
    <w:multiLevelType w:val="singleLevel"/>
    <w:tmpl w:val="EE00F56E"/>
    <w:lvl w:ilvl="0">
      <w:start w:val="23"/>
      <w:numFmt w:val="decimal"/>
      <w:pStyle w:val="Numeroelenco3"/>
      <w:lvlText w:val="%1."/>
      <w:lvlJc w:val="left"/>
      <w:pPr>
        <w:tabs>
          <w:tab w:val="num" w:pos="926"/>
        </w:tabs>
        <w:ind w:left="926" w:hanging="360"/>
      </w:pPr>
      <w:rPr>
        <w:rFonts w:hint="default"/>
      </w:rPr>
    </w:lvl>
  </w:abstractNum>
  <w:abstractNum w:abstractNumId="1" w15:restartNumberingAfterBreak="0">
    <w:nsid w:val="FFFFFF7F"/>
    <w:multiLevelType w:val="singleLevel"/>
    <w:tmpl w:val="5AEEDE0C"/>
    <w:lvl w:ilvl="0">
      <w:start w:val="1"/>
      <w:numFmt w:val="lowerLetter"/>
      <w:pStyle w:val="Numeroelenco2"/>
      <w:lvlText w:val="%1)"/>
      <w:lvlJc w:val="left"/>
      <w:pPr>
        <w:tabs>
          <w:tab w:val="num" w:pos="643"/>
        </w:tabs>
        <w:ind w:left="643" w:hanging="360"/>
      </w:pPr>
      <w:rPr>
        <w:rFonts w:hint="default"/>
        <w:i w:val="0"/>
      </w:rPr>
    </w:lvl>
  </w:abstractNum>
  <w:abstractNum w:abstractNumId="2" w15:restartNumberingAfterBreak="0">
    <w:nsid w:val="FFFFFF88"/>
    <w:multiLevelType w:val="singleLevel"/>
    <w:tmpl w:val="93640DFC"/>
    <w:lvl w:ilvl="0">
      <w:start w:val="1"/>
      <w:numFmt w:val="decimal"/>
      <w:pStyle w:val="Numeroelenco"/>
      <w:lvlText w:val="%1."/>
      <w:lvlJc w:val="left"/>
      <w:pPr>
        <w:tabs>
          <w:tab w:val="num" w:pos="360"/>
        </w:tabs>
        <w:ind w:left="360" w:hanging="360"/>
      </w:pPr>
    </w:lvl>
  </w:abstractNum>
  <w:abstractNum w:abstractNumId="3" w15:restartNumberingAfterBreak="0">
    <w:nsid w:val="FFFFFF89"/>
    <w:multiLevelType w:val="singleLevel"/>
    <w:tmpl w:val="1CDA4F1A"/>
    <w:lvl w:ilvl="0">
      <w:start w:val="1"/>
      <w:numFmt w:val="bullet"/>
      <w:pStyle w:val="Corpotestopuntamargine"/>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0000002"/>
    <w:multiLevelType w:val="singleLevel"/>
    <w:tmpl w:val="65223CE8"/>
    <w:name w:val="WW8Num2"/>
    <w:lvl w:ilvl="0">
      <w:start w:val="1"/>
      <w:numFmt w:val="lowerLetter"/>
      <w:lvlText w:val="%1)"/>
      <w:lvlJc w:val="left"/>
      <w:pPr>
        <w:tabs>
          <w:tab w:val="num" w:pos="643"/>
        </w:tabs>
        <w:ind w:left="643" w:hanging="360"/>
      </w:pPr>
      <w:rPr>
        <w:rFonts w:ascii="Calibri" w:eastAsia="Times New Roman" w:hAnsi="Calibri" w:cs="Trebuchet MS"/>
        <w:b w:val="0"/>
        <w:i w:val="0"/>
        <w:color w:val="auto"/>
      </w:rPr>
    </w:lvl>
  </w:abstractNum>
  <w:abstractNum w:abstractNumId="6" w15:restartNumberingAfterBreak="0">
    <w:nsid w:val="00000003"/>
    <w:multiLevelType w:val="multilevel"/>
    <w:tmpl w:val="51F4844E"/>
    <w:name w:val="WW8Num3"/>
    <w:lvl w:ilvl="0">
      <w:start w:val="1"/>
      <w:numFmt w:val="lowerLetter"/>
      <w:lvlText w:val="%1)"/>
      <w:lvlJc w:val="left"/>
      <w:pPr>
        <w:tabs>
          <w:tab w:val="num" w:pos="720"/>
        </w:tabs>
        <w:ind w:left="720" w:hanging="360"/>
      </w:pPr>
      <w:rPr>
        <w:rFonts w:ascii="Garamond" w:hAnsi="Garamond" w:cs="Garamond"/>
      </w:rPr>
    </w:lvl>
    <w:lvl w:ilvl="1">
      <w:start w:val="3"/>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8" w15:restartNumberingAfterBreak="0">
    <w:nsid w:val="00000005"/>
    <w:multiLevelType w:val="singleLevel"/>
    <w:tmpl w:val="A74A3E72"/>
    <w:name w:val="WW8Num5"/>
    <w:lvl w:ilvl="0">
      <w:start w:val="2"/>
      <w:numFmt w:val="bullet"/>
      <w:lvlText w:val="-"/>
      <w:lvlJc w:val="left"/>
      <w:pPr>
        <w:tabs>
          <w:tab w:val="num" w:pos="1440"/>
        </w:tabs>
        <w:ind w:left="1440" w:hanging="360"/>
      </w:pPr>
      <w:rPr>
        <w:rFonts w:ascii="Calibri" w:hAnsi="Calibri" w:cs="Calibri" w:hint="default"/>
        <w:i w:val="0"/>
      </w:rPr>
    </w:lvl>
  </w:abstractNum>
  <w:abstractNum w:abstractNumId="9" w15:restartNumberingAfterBreak="0">
    <w:nsid w:val="00000006"/>
    <w:multiLevelType w:val="singleLevel"/>
    <w:tmpl w:val="BFD24F6C"/>
    <w:name w:val="WW8Num6"/>
    <w:lvl w:ilvl="0">
      <w:start w:val="1"/>
      <w:numFmt w:val="decimal"/>
      <w:lvlText w:val="%1."/>
      <w:lvlJc w:val="left"/>
      <w:pPr>
        <w:tabs>
          <w:tab w:val="num" w:pos="360"/>
        </w:tabs>
        <w:ind w:left="360" w:hanging="360"/>
      </w:pPr>
      <w:rPr>
        <w:rFonts w:cs="Times New Roman"/>
        <w:i w:val="0"/>
        <w:color w:val="auto"/>
      </w:rPr>
    </w:lvl>
  </w:abstractNum>
  <w:abstractNum w:abstractNumId="10" w15:restartNumberingAfterBreak="0">
    <w:nsid w:val="00000008"/>
    <w:multiLevelType w:val="singleLevel"/>
    <w:tmpl w:val="00000008"/>
    <w:name w:val="WW8Num7"/>
    <w:lvl w:ilvl="0">
      <w:start w:val="1"/>
      <w:numFmt w:val="decimal"/>
      <w:pStyle w:val="Numeroelenco1"/>
      <w:lvlText w:val="%1."/>
      <w:lvlJc w:val="left"/>
      <w:pPr>
        <w:tabs>
          <w:tab w:val="num" w:pos="360"/>
        </w:tabs>
        <w:ind w:left="360" w:hanging="360"/>
      </w:pPr>
    </w:lvl>
  </w:abstractNum>
  <w:abstractNum w:abstractNumId="11"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2" w15:restartNumberingAfterBreak="0">
    <w:nsid w:val="0000000C"/>
    <w:multiLevelType w:val="singleLevel"/>
    <w:tmpl w:val="0000000C"/>
    <w:name w:val="WW8Num12"/>
    <w:lvl w:ilvl="0">
      <w:start w:val="1"/>
      <w:numFmt w:val="decimal"/>
      <w:lvlText w:val="%1."/>
      <w:lvlJc w:val="left"/>
      <w:pPr>
        <w:tabs>
          <w:tab w:val="num" w:pos="360"/>
        </w:tabs>
        <w:ind w:left="360" w:hanging="360"/>
      </w:pPr>
      <w:rPr>
        <w:rFonts w:ascii="Trebuchet MS" w:hAnsi="Trebuchet MS" w:cs="Trebuchet MS"/>
      </w:rPr>
    </w:lvl>
  </w:abstractNum>
  <w:abstractNum w:abstractNumId="13" w15:restartNumberingAfterBreak="0">
    <w:nsid w:val="0000000D"/>
    <w:multiLevelType w:val="singleLevel"/>
    <w:tmpl w:val="0000000D"/>
    <w:name w:val="WW8Num13"/>
    <w:lvl w:ilvl="0">
      <w:start w:val="1"/>
      <w:numFmt w:val="decimal"/>
      <w:lvlText w:val="%1."/>
      <w:lvlJc w:val="left"/>
      <w:pPr>
        <w:tabs>
          <w:tab w:val="num" w:pos="360"/>
        </w:tabs>
        <w:ind w:left="360" w:hanging="360"/>
      </w:pPr>
      <w:rPr>
        <w:b w:val="0"/>
        <w:i w:val="0"/>
        <w:color w:val="auto"/>
      </w:rPr>
    </w:lvl>
  </w:abstractNum>
  <w:abstractNum w:abstractNumId="14" w15:restartNumberingAfterBreak="0">
    <w:nsid w:val="0000000E"/>
    <w:multiLevelType w:val="multilevel"/>
    <w:tmpl w:val="0000000E"/>
    <w:name w:val="WW8Num15"/>
    <w:lvl w:ilvl="0">
      <w:start w:val="50"/>
      <w:numFmt w:val="lowerRoman"/>
      <w:lvlText w:val="%1)"/>
      <w:lvlJc w:val="left"/>
      <w:pPr>
        <w:tabs>
          <w:tab w:val="num" w:pos="1080"/>
        </w:tabs>
        <w:ind w:left="1080" w:hanging="720"/>
      </w:pPr>
      <w:rPr>
        <w:b w:val="0"/>
      </w:rPr>
    </w:lvl>
    <w:lvl w:ilvl="1">
      <w:start w:val="1"/>
      <w:numFmt w:val="lowerLetter"/>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4"/>
    <w:multiLevelType w:val="multilevel"/>
    <w:tmpl w:val="00000014"/>
    <w:name w:val="WW8Num20"/>
    <w:lvl w:ilvl="0">
      <w:start w:val="1"/>
      <w:numFmt w:val="lowerLetter"/>
      <w:pStyle w:val="Numeroelenco21"/>
      <w:lvlText w:val="%1)"/>
      <w:lvlJc w:val="left"/>
      <w:pPr>
        <w:tabs>
          <w:tab w:val="num" w:pos="643"/>
        </w:tabs>
        <w:ind w:left="643"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6"/>
    <w:multiLevelType w:val="multilevel"/>
    <w:tmpl w:val="00000016"/>
    <w:name w:val="WW8Num22"/>
    <w:lvl w:ilvl="0">
      <w:start w:val="4"/>
      <w:numFmt w:val="decimal"/>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7"/>
    <w:multiLevelType w:val="singleLevel"/>
    <w:tmpl w:val="00000017"/>
    <w:name w:val="WW8Num24"/>
    <w:lvl w:ilvl="0">
      <w:start w:val="1"/>
      <w:numFmt w:val="decimal"/>
      <w:pStyle w:val="AANumbering"/>
      <w:lvlText w:val="%1."/>
      <w:lvlJc w:val="left"/>
      <w:pPr>
        <w:tabs>
          <w:tab w:val="num" w:pos="283"/>
        </w:tabs>
        <w:ind w:left="283" w:hanging="283"/>
      </w:pPr>
    </w:lvl>
  </w:abstractNum>
  <w:abstractNum w:abstractNumId="18" w15:restartNumberingAfterBreak="0">
    <w:nsid w:val="00000018"/>
    <w:multiLevelType w:val="singleLevel"/>
    <w:tmpl w:val="00000018"/>
    <w:lvl w:ilvl="0">
      <w:start w:val="1"/>
      <w:numFmt w:val="lowerLetter"/>
      <w:lvlText w:val="%1)"/>
      <w:lvlJc w:val="left"/>
      <w:pPr>
        <w:tabs>
          <w:tab w:val="num" w:pos="0"/>
        </w:tabs>
        <w:ind w:left="720" w:hanging="360"/>
      </w:pPr>
    </w:lvl>
  </w:abstractNum>
  <w:abstractNum w:abstractNumId="19" w15:restartNumberingAfterBreak="0">
    <w:nsid w:val="00000019"/>
    <w:multiLevelType w:val="singleLevel"/>
    <w:tmpl w:val="00000019"/>
    <w:name w:val="WW8Num25"/>
    <w:lvl w:ilvl="0">
      <w:start w:val="1"/>
      <w:numFmt w:val="decimal"/>
      <w:lvlText w:val="%1."/>
      <w:lvlJc w:val="left"/>
      <w:pPr>
        <w:tabs>
          <w:tab w:val="num" w:pos="0"/>
        </w:tabs>
        <w:ind w:left="360" w:hanging="360"/>
      </w:pPr>
    </w:lvl>
  </w:abstractNum>
  <w:abstractNum w:abstractNumId="20" w15:restartNumberingAfterBreak="0">
    <w:nsid w:val="0000001A"/>
    <w:multiLevelType w:val="multilevel"/>
    <w:tmpl w:val="0000001A"/>
    <w:name w:val="WW8Num26"/>
    <w:lvl w:ilvl="0">
      <w:start w:val="1"/>
      <w:numFmt w:val="decimal"/>
      <w:lvlText w:val="%1."/>
      <w:lvlJc w:val="left"/>
      <w:pPr>
        <w:tabs>
          <w:tab w:val="num" w:pos="360"/>
        </w:tabs>
        <w:ind w:left="360" w:hanging="360"/>
      </w:pPr>
      <w:rPr>
        <w:b w:val="0"/>
        <w:i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22"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01B76F59"/>
    <w:multiLevelType w:val="hybridMultilevel"/>
    <w:tmpl w:val="1792AB3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4" w15:restartNumberingAfterBreak="0">
    <w:nsid w:val="029F4DA1"/>
    <w:multiLevelType w:val="hybridMultilevel"/>
    <w:tmpl w:val="368E5360"/>
    <w:lvl w:ilvl="0" w:tplc="F3942BEE">
      <w:start w:val="1"/>
      <w:numFmt w:val="decimal"/>
      <w:lvlText w:val="%1."/>
      <w:lvlJc w:val="left"/>
      <w:pPr>
        <w:tabs>
          <w:tab w:val="num" w:pos="360"/>
        </w:tabs>
        <w:ind w:left="360" w:hanging="360"/>
      </w:pPr>
      <w:rPr>
        <w:rFonts w:hint="default"/>
        <w:b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3667F3B"/>
    <w:multiLevelType w:val="hybridMultilevel"/>
    <w:tmpl w:val="05E4795C"/>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B85B86"/>
    <w:multiLevelType w:val="multilevel"/>
    <w:tmpl w:val="1B04E4FA"/>
    <w:name w:val="WW8Num35"/>
    <w:lvl w:ilvl="0">
      <w:start w:val="2"/>
      <w:numFmt w:val="lowerLetter"/>
      <w:lvlText w:val="%1)"/>
      <w:lvlJc w:val="left"/>
      <w:pPr>
        <w:tabs>
          <w:tab w:val="num" w:pos="720"/>
        </w:tabs>
        <w:ind w:left="720" w:hanging="360"/>
      </w:pPr>
      <w:rPr>
        <w:rFonts w:ascii="Garamond" w:hAnsi="Garamond" w:cs="Garamond" w:hint="default"/>
      </w:rPr>
    </w:lvl>
    <w:lvl w:ilvl="1">
      <w:start w:val="1"/>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061627AC"/>
    <w:multiLevelType w:val="hybridMultilevel"/>
    <w:tmpl w:val="93408650"/>
    <w:lvl w:ilvl="0" w:tplc="1A522E20">
      <w:start w:val="1"/>
      <w:numFmt w:val="decimal"/>
      <w:lvlText w:val="%1."/>
      <w:lvlJc w:val="left"/>
      <w:pPr>
        <w:tabs>
          <w:tab w:val="num" w:pos="360"/>
        </w:tabs>
        <w:ind w:left="360" w:hanging="360"/>
      </w:pPr>
      <w:rPr>
        <w:rFonts w:ascii="Arial" w:hAnsi="Arial" w:cs="Arial" w:hint="default"/>
        <w:b w:val="0"/>
        <w:i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9245D0D"/>
    <w:multiLevelType w:val="hybridMultilevel"/>
    <w:tmpl w:val="30DA7AA0"/>
    <w:lvl w:ilvl="0" w:tplc="04100001">
      <w:start w:val="1"/>
      <w:numFmt w:val="bullet"/>
      <w:lvlText w:val=""/>
      <w:lvlJc w:val="left"/>
      <w:pPr>
        <w:tabs>
          <w:tab w:val="num" w:pos="644"/>
        </w:tabs>
        <w:ind w:left="644" w:hanging="360"/>
      </w:pPr>
      <w:rPr>
        <w:rFonts w:ascii="Symbol" w:hAnsi="Symbol" w:hint="default"/>
        <w:b w:val="0"/>
        <w:i w:val="0"/>
      </w:rPr>
    </w:lvl>
    <w:lvl w:ilvl="1" w:tplc="84EC6C8A">
      <w:start w:val="4"/>
      <w:numFmt w:val="bullet"/>
      <w:lvlText w:val="-"/>
      <w:lvlJc w:val="left"/>
      <w:pPr>
        <w:tabs>
          <w:tab w:val="num" w:pos="1724"/>
        </w:tabs>
        <w:ind w:left="1724" w:hanging="360"/>
      </w:pPr>
      <w:rPr>
        <w:rFonts w:ascii="Trebuchet MS" w:eastAsia="Times New Roman" w:hAnsi="Trebuchet MS" w:hint="default"/>
        <w:b w:val="0"/>
        <w:i w:val="0"/>
      </w:rPr>
    </w:lvl>
    <w:lvl w:ilvl="2" w:tplc="00010410">
      <w:start w:val="1"/>
      <w:numFmt w:val="bullet"/>
      <w:lvlText w:val=""/>
      <w:lvlJc w:val="left"/>
      <w:pPr>
        <w:tabs>
          <w:tab w:val="num" w:pos="2624"/>
        </w:tabs>
        <w:ind w:left="2624" w:hanging="360"/>
      </w:pPr>
      <w:rPr>
        <w:rFonts w:ascii="Symbol" w:hAnsi="Symbol" w:hint="default"/>
        <w:b w:val="0"/>
        <w:i w:val="0"/>
      </w:rPr>
    </w:lvl>
    <w:lvl w:ilvl="3" w:tplc="000F0410">
      <w:start w:val="1"/>
      <w:numFmt w:val="decimal"/>
      <w:lvlText w:val="%4."/>
      <w:lvlJc w:val="left"/>
      <w:pPr>
        <w:tabs>
          <w:tab w:val="num" w:pos="3164"/>
        </w:tabs>
        <w:ind w:left="3164" w:hanging="360"/>
      </w:pPr>
    </w:lvl>
    <w:lvl w:ilvl="4" w:tplc="00190410">
      <w:start w:val="1"/>
      <w:numFmt w:val="lowerLetter"/>
      <w:lvlText w:val="%5."/>
      <w:lvlJc w:val="left"/>
      <w:pPr>
        <w:tabs>
          <w:tab w:val="num" w:pos="3884"/>
        </w:tabs>
        <w:ind w:left="3884" w:hanging="360"/>
      </w:pPr>
    </w:lvl>
    <w:lvl w:ilvl="5" w:tplc="001B0410">
      <w:start w:val="1"/>
      <w:numFmt w:val="lowerRoman"/>
      <w:lvlText w:val="%6."/>
      <w:lvlJc w:val="right"/>
      <w:pPr>
        <w:tabs>
          <w:tab w:val="num" w:pos="4604"/>
        </w:tabs>
        <w:ind w:left="4604" w:hanging="180"/>
      </w:pPr>
    </w:lvl>
    <w:lvl w:ilvl="6" w:tplc="000F0410">
      <w:start w:val="1"/>
      <w:numFmt w:val="decimal"/>
      <w:lvlText w:val="%7."/>
      <w:lvlJc w:val="left"/>
      <w:pPr>
        <w:tabs>
          <w:tab w:val="num" w:pos="5324"/>
        </w:tabs>
        <w:ind w:left="5324" w:hanging="360"/>
      </w:pPr>
    </w:lvl>
    <w:lvl w:ilvl="7" w:tplc="00190410" w:tentative="1">
      <w:start w:val="1"/>
      <w:numFmt w:val="lowerLetter"/>
      <w:lvlText w:val="%8."/>
      <w:lvlJc w:val="left"/>
      <w:pPr>
        <w:tabs>
          <w:tab w:val="num" w:pos="6044"/>
        </w:tabs>
        <w:ind w:left="6044" w:hanging="360"/>
      </w:pPr>
    </w:lvl>
    <w:lvl w:ilvl="8" w:tplc="001B0410" w:tentative="1">
      <w:start w:val="1"/>
      <w:numFmt w:val="lowerRoman"/>
      <w:lvlText w:val="%9."/>
      <w:lvlJc w:val="right"/>
      <w:pPr>
        <w:tabs>
          <w:tab w:val="num" w:pos="6764"/>
        </w:tabs>
        <w:ind w:left="6764" w:hanging="180"/>
      </w:pPr>
    </w:lvl>
  </w:abstractNum>
  <w:abstractNum w:abstractNumId="29" w15:restartNumberingAfterBreak="0">
    <w:nsid w:val="09861115"/>
    <w:multiLevelType w:val="hybridMultilevel"/>
    <w:tmpl w:val="29725D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9873BD2"/>
    <w:multiLevelType w:val="hybridMultilevel"/>
    <w:tmpl w:val="51521340"/>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0BB66B71"/>
    <w:multiLevelType w:val="hybridMultilevel"/>
    <w:tmpl w:val="430C7E0A"/>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2" w15:restartNumberingAfterBreak="0">
    <w:nsid w:val="0BB969E6"/>
    <w:multiLevelType w:val="multilevel"/>
    <w:tmpl w:val="706EB4FC"/>
    <w:lvl w:ilvl="0">
      <w:start w:val="1"/>
      <w:numFmt w:val="lowerLetter"/>
      <w:lvlText w:val="%1."/>
      <w:lvlJc w:val="left"/>
      <w:pPr>
        <w:tabs>
          <w:tab w:val="num" w:pos="644"/>
        </w:tabs>
        <w:ind w:left="644" w:hanging="360"/>
      </w:pPr>
      <w:rPr>
        <w:rFonts w:hint="default"/>
      </w:rPr>
    </w:lvl>
    <w:lvl w:ilvl="1">
      <w:start w:val="3"/>
      <w:numFmt w:val="bullet"/>
      <w:lvlText w:val="-"/>
      <w:lvlJc w:val="left"/>
      <w:pPr>
        <w:tabs>
          <w:tab w:val="num" w:pos="-1876"/>
        </w:tabs>
        <w:ind w:left="-1876" w:hanging="360"/>
      </w:pPr>
      <w:rPr>
        <w:rFonts w:ascii="Times New Roman" w:eastAsia="Times New Roman" w:hAnsi="Times New Roman" w:cs="Times New Roman" w:hint="default"/>
        <w:sz w:val="24"/>
      </w:rPr>
    </w:lvl>
    <w:lvl w:ilvl="2">
      <w:start w:val="1"/>
      <w:numFmt w:val="lowerLetter"/>
      <w:lvlText w:val="%3)"/>
      <w:lvlJc w:val="left"/>
      <w:pPr>
        <w:tabs>
          <w:tab w:val="num" w:pos="-976"/>
        </w:tabs>
        <w:ind w:left="-976" w:hanging="360"/>
      </w:pPr>
      <w:rPr>
        <w:rFonts w:hint="default"/>
      </w:rPr>
    </w:lvl>
    <w:lvl w:ilvl="3">
      <w:start w:val="1"/>
      <w:numFmt w:val="decimal"/>
      <w:lvlText w:val="%4."/>
      <w:lvlJc w:val="left"/>
      <w:pPr>
        <w:tabs>
          <w:tab w:val="num" w:pos="-436"/>
        </w:tabs>
        <w:ind w:left="-436" w:hanging="360"/>
      </w:pPr>
      <w:rPr>
        <w:rFonts w:hint="default"/>
      </w:rPr>
    </w:lvl>
    <w:lvl w:ilvl="4">
      <w:start w:val="1"/>
      <w:numFmt w:val="lowerLetter"/>
      <w:lvlText w:val="%5."/>
      <w:lvlJc w:val="left"/>
      <w:pPr>
        <w:tabs>
          <w:tab w:val="num" w:pos="284"/>
        </w:tabs>
        <w:ind w:left="284" w:hanging="360"/>
      </w:pPr>
      <w:rPr>
        <w:rFonts w:hint="default"/>
      </w:rPr>
    </w:lvl>
    <w:lvl w:ilvl="5">
      <w:start w:val="1"/>
      <w:numFmt w:val="lowerRoman"/>
      <w:lvlText w:val="%6."/>
      <w:lvlJc w:val="right"/>
      <w:pPr>
        <w:tabs>
          <w:tab w:val="num" w:pos="1004"/>
        </w:tabs>
        <w:ind w:left="1004" w:hanging="180"/>
      </w:pPr>
      <w:rPr>
        <w:rFonts w:hint="default"/>
      </w:rPr>
    </w:lvl>
    <w:lvl w:ilvl="6">
      <w:start w:val="1"/>
      <w:numFmt w:val="decimal"/>
      <w:lvlText w:val="%7."/>
      <w:lvlJc w:val="left"/>
      <w:pPr>
        <w:tabs>
          <w:tab w:val="num" w:pos="1724"/>
        </w:tabs>
        <w:ind w:left="1724" w:hanging="360"/>
      </w:pPr>
      <w:rPr>
        <w:rFonts w:hint="default"/>
      </w:rPr>
    </w:lvl>
    <w:lvl w:ilvl="7">
      <w:start w:val="1"/>
      <w:numFmt w:val="lowerLetter"/>
      <w:lvlText w:val="%8."/>
      <w:lvlJc w:val="left"/>
      <w:pPr>
        <w:tabs>
          <w:tab w:val="num" w:pos="2444"/>
        </w:tabs>
        <w:ind w:left="2444" w:hanging="360"/>
      </w:pPr>
      <w:rPr>
        <w:rFonts w:hint="default"/>
      </w:rPr>
    </w:lvl>
    <w:lvl w:ilvl="8">
      <w:start w:val="1"/>
      <w:numFmt w:val="lowerRoman"/>
      <w:lvlText w:val="%9."/>
      <w:lvlJc w:val="right"/>
      <w:pPr>
        <w:tabs>
          <w:tab w:val="num" w:pos="3164"/>
        </w:tabs>
        <w:ind w:left="3164" w:hanging="180"/>
      </w:pPr>
      <w:rPr>
        <w:rFonts w:hint="default"/>
      </w:rPr>
    </w:lvl>
  </w:abstractNum>
  <w:abstractNum w:abstractNumId="33" w15:restartNumberingAfterBreak="0">
    <w:nsid w:val="0BE03555"/>
    <w:multiLevelType w:val="hybridMultilevel"/>
    <w:tmpl w:val="8A58F440"/>
    <w:lvl w:ilvl="0" w:tplc="5B9CC466">
      <w:start w:val="1"/>
      <w:numFmt w:val="decimal"/>
      <w:lvlText w:val="%1."/>
      <w:lvlJc w:val="left"/>
      <w:pPr>
        <w:tabs>
          <w:tab w:val="num" w:pos="720"/>
        </w:tabs>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0BF910F7"/>
    <w:multiLevelType w:val="hybridMultilevel"/>
    <w:tmpl w:val="143225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15:restartNumberingAfterBreak="0">
    <w:nsid w:val="119A650F"/>
    <w:multiLevelType w:val="hybridMultilevel"/>
    <w:tmpl w:val="98D0E70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140E1D9C"/>
    <w:multiLevelType w:val="hybridMultilevel"/>
    <w:tmpl w:val="B18015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4867EB9"/>
    <w:multiLevelType w:val="hybridMultilevel"/>
    <w:tmpl w:val="888037D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66B3E80"/>
    <w:multiLevelType w:val="hybridMultilevel"/>
    <w:tmpl w:val="F00A65DA"/>
    <w:lvl w:ilvl="0" w:tplc="F8B4AE18">
      <w:start w:val="1"/>
      <w:numFmt w:val="bullet"/>
      <w:lvlText w:val=""/>
      <w:lvlJc w:val="left"/>
      <w:pPr>
        <w:ind w:left="1004" w:hanging="360"/>
      </w:pPr>
      <w:rPr>
        <w:rFonts w:ascii="Wingdings" w:hAnsi="Wingdings" w:hint="default"/>
        <w:color w:val="auto"/>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15:restartNumberingAfterBreak="0">
    <w:nsid w:val="17EC7E1E"/>
    <w:multiLevelType w:val="multilevel"/>
    <w:tmpl w:val="949462D8"/>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1" w15:restartNumberingAfterBreak="0">
    <w:nsid w:val="17F247A5"/>
    <w:multiLevelType w:val="hybridMultilevel"/>
    <w:tmpl w:val="6B5ABDE0"/>
    <w:lvl w:ilvl="0" w:tplc="04100001">
      <w:start w:val="1"/>
      <w:numFmt w:val="bullet"/>
      <w:lvlText w:val=""/>
      <w:lvlJc w:val="left"/>
      <w:pPr>
        <w:tabs>
          <w:tab w:val="num" w:pos="644"/>
        </w:tabs>
        <w:ind w:left="644" w:hanging="360"/>
      </w:pPr>
      <w:rPr>
        <w:rFonts w:ascii="Symbol" w:hAnsi="Symbol" w:hint="default"/>
      </w:rPr>
    </w:lvl>
    <w:lvl w:ilvl="1" w:tplc="00010410">
      <w:start w:val="1"/>
      <w:numFmt w:val="bullet"/>
      <w:lvlText w:val=""/>
      <w:lvlJc w:val="left"/>
      <w:pPr>
        <w:tabs>
          <w:tab w:val="num" w:pos="1364"/>
        </w:tabs>
        <w:ind w:left="1364" w:hanging="360"/>
      </w:pPr>
      <w:rPr>
        <w:rFonts w:ascii="Symbol" w:hAnsi="Symbol" w:hint="default"/>
      </w:rPr>
    </w:lvl>
    <w:lvl w:ilvl="2" w:tplc="001B0410">
      <w:start w:val="1"/>
      <w:numFmt w:val="lowerRoman"/>
      <w:lvlText w:val="%3."/>
      <w:lvlJc w:val="right"/>
      <w:pPr>
        <w:tabs>
          <w:tab w:val="num" w:pos="2084"/>
        </w:tabs>
        <w:ind w:left="2084" w:hanging="180"/>
      </w:pPr>
    </w:lvl>
    <w:lvl w:ilvl="3" w:tplc="000F0410" w:tentative="1">
      <w:start w:val="1"/>
      <w:numFmt w:val="decimal"/>
      <w:lvlText w:val="%4."/>
      <w:lvlJc w:val="left"/>
      <w:pPr>
        <w:tabs>
          <w:tab w:val="num" w:pos="2804"/>
        </w:tabs>
        <w:ind w:left="2804" w:hanging="360"/>
      </w:pPr>
    </w:lvl>
    <w:lvl w:ilvl="4" w:tplc="00190410" w:tentative="1">
      <w:start w:val="1"/>
      <w:numFmt w:val="lowerLetter"/>
      <w:lvlText w:val="%5."/>
      <w:lvlJc w:val="left"/>
      <w:pPr>
        <w:tabs>
          <w:tab w:val="num" w:pos="3524"/>
        </w:tabs>
        <w:ind w:left="3524" w:hanging="360"/>
      </w:pPr>
    </w:lvl>
    <w:lvl w:ilvl="5" w:tplc="001B0410" w:tentative="1">
      <w:start w:val="1"/>
      <w:numFmt w:val="lowerRoman"/>
      <w:lvlText w:val="%6."/>
      <w:lvlJc w:val="right"/>
      <w:pPr>
        <w:tabs>
          <w:tab w:val="num" w:pos="4244"/>
        </w:tabs>
        <w:ind w:left="4244" w:hanging="180"/>
      </w:pPr>
    </w:lvl>
    <w:lvl w:ilvl="6" w:tplc="000F0410" w:tentative="1">
      <w:start w:val="1"/>
      <w:numFmt w:val="decimal"/>
      <w:lvlText w:val="%7."/>
      <w:lvlJc w:val="left"/>
      <w:pPr>
        <w:tabs>
          <w:tab w:val="num" w:pos="4964"/>
        </w:tabs>
        <w:ind w:left="4964" w:hanging="360"/>
      </w:pPr>
    </w:lvl>
    <w:lvl w:ilvl="7" w:tplc="00190410" w:tentative="1">
      <w:start w:val="1"/>
      <w:numFmt w:val="lowerLetter"/>
      <w:lvlText w:val="%8."/>
      <w:lvlJc w:val="left"/>
      <w:pPr>
        <w:tabs>
          <w:tab w:val="num" w:pos="5684"/>
        </w:tabs>
        <w:ind w:left="5684" w:hanging="360"/>
      </w:pPr>
    </w:lvl>
    <w:lvl w:ilvl="8" w:tplc="001B0410" w:tentative="1">
      <w:start w:val="1"/>
      <w:numFmt w:val="lowerRoman"/>
      <w:lvlText w:val="%9."/>
      <w:lvlJc w:val="right"/>
      <w:pPr>
        <w:tabs>
          <w:tab w:val="num" w:pos="6404"/>
        </w:tabs>
        <w:ind w:left="6404" w:hanging="180"/>
      </w:pPr>
    </w:lvl>
  </w:abstractNum>
  <w:abstractNum w:abstractNumId="42" w15:restartNumberingAfterBreak="0">
    <w:nsid w:val="18290C71"/>
    <w:multiLevelType w:val="hybridMultilevel"/>
    <w:tmpl w:val="FAF6686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1A276F29"/>
    <w:multiLevelType w:val="hybridMultilevel"/>
    <w:tmpl w:val="8592CCDC"/>
    <w:lvl w:ilvl="0" w:tplc="AB7AFE60">
      <w:start w:val="1"/>
      <w:numFmt w:val="decimal"/>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1A2F3F83"/>
    <w:multiLevelType w:val="hybridMultilevel"/>
    <w:tmpl w:val="88849FF0"/>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1A573D1E"/>
    <w:multiLevelType w:val="hybridMultilevel"/>
    <w:tmpl w:val="EC82D91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6" w15:restartNumberingAfterBreak="0">
    <w:nsid w:val="1A6F4E34"/>
    <w:multiLevelType w:val="hybridMultilevel"/>
    <w:tmpl w:val="63C4DDD6"/>
    <w:lvl w:ilvl="0" w:tplc="E2EC2A0C">
      <w:start w:val="1"/>
      <w:numFmt w:val="decimal"/>
      <w:lvlText w:val="%1."/>
      <w:lvlJc w:val="left"/>
      <w:pPr>
        <w:tabs>
          <w:tab w:val="num" w:pos="502"/>
        </w:tabs>
        <w:ind w:left="502" w:hanging="360"/>
      </w:pPr>
      <w:rPr>
        <w:rFonts w:hint="default"/>
        <w:b w:val="0"/>
        <w:i w:val="0"/>
        <w:strike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1B04295A"/>
    <w:multiLevelType w:val="hybridMultilevel"/>
    <w:tmpl w:val="120003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208F463B"/>
    <w:multiLevelType w:val="hybridMultilevel"/>
    <w:tmpl w:val="1876D82A"/>
    <w:lvl w:ilvl="0" w:tplc="C66CC6C6">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221528D1"/>
    <w:multiLevelType w:val="hybridMultilevel"/>
    <w:tmpl w:val="66E4C21E"/>
    <w:lvl w:ilvl="0" w:tplc="EEFA6E6A">
      <w:start w:val="1"/>
      <w:numFmt w:val="bullet"/>
      <w:lvlText w:val="-"/>
      <w:lvlJc w:val="left"/>
      <w:pPr>
        <w:ind w:left="785" w:hanging="360"/>
      </w:pPr>
      <w:rPr>
        <w:rFonts w:ascii="Arial" w:eastAsia="Times New Roman" w:hAnsi="Arial" w:cs="Arial" w:hint="default"/>
      </w:rPr>
    </w:lvl>
    <w:lvl w:ilvl="1" w:tplc="04100003">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50" w15:restartNumberingAfterBreak="0">
    <w:nsid w:val="23151F4C"/>
    <w:multiLevelType w:val="hybridMultilevel"/>
    <w:tmpl w:val="7294F5A0"/>
    <w:lvl w:ilvl="0" w:tplc="CC48822C">
      <w:start w:val="1"/>
      <w:numFmt w:val="decimal"/>
      <w:lvlText w:val="%1."/>
      <w:lvlJc w:val="left"/>
      <w:pPr>
        <w:tabs>
          <w:tab w:val="num" w:pos="360"/>
        </w:tabs>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1" w15:restartNumberingAfterBreak="0">
    <w:nsid w:val="248547DA"/>
    <w:multiLevelType w:val="hybridMultilevel"/>
    <w:tmpl w:val="4DCE3C1C"/>
    <w:lvl w:ilvl="0" w:tplc="FFFFFFFF">
      <w:start w:val="1"/>
      <w:numFmt w:val="decimal"/>
      <w:lvlText w:val="%1."/>
      <w:lvlJc w:val="left"/>
      <w:pPr>
        <w:tabs>
          <w:tab w:val="num" w:pos="502"/>
        </w:tabs>
        <w:ind w:left="502" w:hanging="360"/>
      </w:pPr>
      <w:rPr>
        <w:rFonts w:hint="default"/>
        <w:b w:val="0"/>
        <w:i w:val="0"/>
        <w:color w:val="auto"/>
      </w:rPr>
    </w:lvl>
    <w:lvl w:ilvl="1" w:tplc="0410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253216BC"/>
    <w:multiLevelType w:val="hybridMultilevel"/>
    <w:tmpl w:val="B4C8FA66"/>
    <w:lvl w:ilvl="0" w:tplc="570E20CA">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25A862DB"/>
    <w:multiLevelType w:val="hybridMultilevel"/>
    <w:tmpl w:val="287A4646"/>
    <w:lvl w:ilvl="0" w:tplc="42D69B9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266D60E0"/>
    <w:multiLevelType w:val="hybridMultilevel"/>
    <w:tmpl w:val="98D0EB3A"/>
    <w:lvl w:ilvl="0" w:tplc="56849944">
      <w:numFmt w:val="bullet"/>
      <w:lvlText w:val="-"/>
      <w:lvlJc w:val="left"/>
      <w:pPr>
        <w:tabs>
          <w:tab w:val="num" w:pos="1080"/>
        </w:tabs>
        <w:ind w:left="1080" w:hanging="360"/>
      </w:pPr>
      <w:rPr>
        <w:rFonts w:ascii="Trebuchet MS" w:eastAsia="Times New Roman" w:hAnsi="Trebuchet MS" w:cs="Times New Roman" w:hint="default"/>
      </w:rPr>
    </w:lvl>
    <w:lvl w:ilvl="1" w:tplc="00010410">
      <w:start w:val="1"/>
      <w:numFmt w:val="bullet"/>
      <w:lvlText w:val="o"/>
      <w:lvlJc w:val="left"/>
      <w:pPr>
        <w:tabs>
          <w:tab w:val="num" w:pos="1800"/>
        </w:tabs>
        <w:ind w:left="1800" w:hanging="360"/>
      </w:pPr>
      <w:rPr>
        <w:rFonts w:ascii="Courier New" w:hAnsi="Courier New" w:cs="Courier New" w:hint="default"/>
      </w:rPr>
    </w:lvl>
    <w:lvl w:ilvl="2" w:tplc="001B0410">
      <w:start w:val="1"/>
      <w:numFmt w:val="bullet"/>
      <w:lvlText w:val=""/>
      <w:lvlJc w:val="left"/>
      <w:pPr>
        <w:tabs>
          <w:tab w:val="num" w:pos="2520"/>
        </w:tabs>
        <w:ind w:left="2520" w:hanging="360"/>
      </w:pPr>
      <w:rPr>
        <w:rFonts w:ascii="Wingdings" w:hAnsi="Wingdings" w:hint="default"/>
      </w:rPr>
    </w:lvl>
    <w:lvl w:ilvl="3" w:tplc="000F0410">
      <w:start w:val="1"/>
      <w:numFmt w:val="bullet"/>
      <w:lvlText w:val=""/>
      <w:lvlJc w:val="left"/>
      <w:pPr>
        <w:tabs>
          <w:tab w:val="num" w:pos="3240"/>
        </w:tabs>
        <w:ind w:left="3240" w:hanging="360"/>
      </w:pPr>
      <w:rPr>
        <w:rFonts w:ascii="Symbol" w:hAnsi="Symbol" w:hint="default"/>
      </w:rPr>
    </w:lvl>
    <w:lvl w:ilvl="4" w:tplc="00190410">
      <w:start w:val="1"/>
      <w:numFmt w:val="bullet"/>
      <w:lvlText w:val="o"/>
      <w:lvlJc w:val="left"/>
      <w:pPr>
        <w:tabs>
          <w:tab w:val="num" w:pos="3960"/>
        </w:tabs>
        <w:ind w:left="3960" w:hanging="360"/>
      </w:pPr>
      <w:rPr>
        <w:rFonts w:ascii="Courier New" w:hAnsi="Courier New" w:cs="Courier New" w:hint="default"/>
      </w:rPr>
    </w:lvl>
    <w:lvl w:ilvl="5" w:tplc="001B0410">
      <w:start w:val="1"/>
      <w:numFmt w:val="bullet"/>
      <w:lvlText w:val=""/>
      <w:lvlJc w:val="left"/>
      <w:pPr>
        <w:tabs>
          <w:tab w:val="num" w:pos="4680"/>
        </w:tabs>
        <w:ind w:left="4680" w:hanging="360"/>
      </w:pPr>
      <w:rPr>
        <w:rFonts w:ascii="Wingdings" w:hAnsi="Wingdings" w:hint="default"/>
      </w:rPr>
    </w:lvl>
    <w:lvl w:ilvl="6" w:tplc="000F0410">
      <w:start w:val="1"/>
      <w:numFmt w:val="bullet"/>
      <w:lvlText w:val=""/>
      <w:lvlJc w:val="left"/>
      <w:pPr>
        <w:tabs>
          <w:tab w:val="num" w:pos="5400"/>
        </w:tabs>
        <w:ind w:left="5400" w:hanging="360"/>
      </w:pPr>
      <w:rPr>
        <w:rFonts w:ascii="Symbol" w:hAnsi="Symbol" w:hint="default"/>
      </w:rPr>
    </w:lvl>
    <w:lvl w:ilvl="7" w:tplc="00190410">
      <w:start w:val="1"/>
      <w:numFmt w:val="bullet"/>
      <w:lvlText w:val="o"/>
      <w:lvlJc w:val="left"/>
      <w:pPr>
        <w:tabs>
          <w:tab w:val="num" w:pos="6120"/>
        </w:tabs>
        <w:ind w:left="6120" w:hanging="360"/>
      </w:pPr>
      <w:rPr>
        <w:rFonts w:ascii="Courier New" w:hAnsi="Courier New" w:cs="Courier New" w:hint="default"/>
      </w:rPr>
    </w:lvl>
    <w:lvl w:ilvl="8" w:tplc="001B0410">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289046F2"/>
    <w:multiLevelType w:val="hybridMultilevel"/>
    <w:tmpl w:val="600063A2"/>
    <w:lvl w:ilvl="0" w:tplc="04100005">
      <w:start w:val="1"/>
      <w:numFmt w:val="bullet"/>
      <w:lvlText w:val=""/>
      <w:lvlJc w:val="left"/>
      <w:pPr>
        <w:ind w:left="1080" w:hanging="360"/>
      </w:pPr>
      <w:rPr>
        <w:rFonts w:ascii="Wingdings" w:hAnsi="Wingdings" w:hint="default"/>
      </w:rPr>
    </w:lvl>
    <w:lvl w:ilvl="1" w:tplc="FFFFFFFF">
      <w:start w:val="1"/>
      <w:numFmt w:val="upperRoman"/>
      <w:lvlText w:val="%2."/>
      <w:lvlJc w:val="righ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6" w15:restartNumberingAfterBreak="0">
    <w:nsid w:val="29014D6B"/>
    <w:multiLevelType w:val="hybridMultilevel"/>
    <w:tmpl w:val="B46E82C2"/>
    <w:lvl w:ilvl="0" w:tplc="B7D032B0">
      <w:start w:val="3"/>
      <w:numFmt w:val="bullet"/>
      <w:lvlText w:val="-"/>
      <w:lvlJc w:val="left"/>
      <w:pPr>
        <w:tabs>
          <w:tab w:val="num" w:pos="720"/>
        </w:tabs>
        <w:ind w:left="720" w:hanging="360"/>
      </w:pPr>
      <w:rPr>
        <w:rFonts w:ascii="Times New Roman" w:eastAsia="Times New Roman" w:hAnsi="Times New Roman" w:cs="Times New Roman" w:hint="default"/>
        <w:sz w:val="24"/>
      </w:rPr>
    </w:lvl>
    <w:lvl w:ilvl="1" w:tplc="00010410">
      <w:start w:val="1"/>
      <w:numFmt w:val="bullet"/>
      <w:lvlText w:val="o"/>
      <w:lvlJc w:val="left"/>
      <w:pPr>
        <w:tabs>
          <w:tab w:val="num" w:pos="1440"/>
        </w:tabs>
        <w:ind w:left="1440" w:hanging="360"/>
      </w:pPr>
      <w:rPr>
        <w:rFonts w:ascii="Courier New" w:hAnsi="Courier New" w:cs="Courier New" w:hint="default"/>
      </w:rPr>
    </w:lvl>
    <w:lvl w:ilvl="2" w:tplc="001B0410">
      <w:start w:val="1"/>
      <w:numFmt w:val="bullet"/>
      <w:lvlText w:val=""/>
      <w:lvlJc w:val="left"/>
      <w:pPr>
        <w:tabs>
          <w:tab w:val="num" w:pos="2160"/>
        </w:tabs>
        <w:ind w:left="2160" w:hanging="360"/>
      </w:pPr>
      <w:rPr>
        <w:rFonts w:ascii="Wingdings" w:hAnsi="Wingdings" w:hint="default"/>
      </w:rPr>
    </w:lvl>
    <w:lvl w:ilvl="3" w:tplc="000F0410">
      <w:start w:val="1"/>
      <w:numFmt w:val="bullet"/>
      <w:lvlText w:val=""/>
      <w:lvlJc w:val="left"/>
      <w:pPr>
        <w:tabs>
          <w:tab w:val="num" w:pos="2880"/>
        </w:tabs>
        <w:ind w:left="2880" w:hanging="360"/>
      </w:pPr>
      <w:rPr>
        <w:rFonts w:ascii="Symbol" w:hAnsi="Symbol" w:hint="default"/>
      </w:rPr>
    </w:lvl>
    <w:lvl w:ilvl="4" w:tplc="00190410">
      <w:start w:val="1"/>
      <w:numFmt w:val="bullet"/>
      <w:lvlText w:val="o"/>
      <w:lvlJc w:val="left"/>
      <w:pPr>
        <w:tabs>
          <w:tab w:val="num" w:pos="3600"/>
        </w:tabs>
        <w:ind w:left="3600" w:hanging="360"/>
      </w:pPr>
      <w:rPr>
        <w:rFonts w:ascii="Courier New" w:hAnsi="Courier New" w:cs="Courier New" w:hint="default"/>
      </w:rPr>
    </w:lvl>
    <w:lvl w:ilvl="5" w:tplc="001B0410">
      <w:start w:val="1"/>
      <w:numFmt w:val="bullet"/>
      <w:lvlText w:val=""/>
      <w:lvlJc w:val="left"/>
      <w:pPr>
        <w:tabs>
          <w:tab w:val="num" w:pos="4320"/>
        </w:tabs>
        <w:ind w:left="4320" w:hanging="360"/>
      </w:pPr>
      <w:rPr>
        <w:rFonts w:ascii="Wingdings" w:hAnsi="Wingdings" w:hint="default"/>
      </w:rPr>
    </w:lvl>
    <w:lvl w:ilvl="6" w:tplc="000F0410">
      <w:start w:val="1"/>
      <w:numFmt w:val="bullet"/>
      <w:lvlText w:val=""/>
      <w:lvlJc w:val="left"/>
      <w:pPr>
        <w:tabs>
          <w:tab w:val="num" w:pos="5040"/>
        </w:tabs>
        <w:ind w:left="5040" w:hanging="360"/>
      </w:pPr>
      <w:rPr>
        <w:rFonts w:ascii="Symbol" w:hAnsi="Symbol" w:hint="default"/>
      </w:rPr>
    </w:lvl>
    <w:lvl w:ilvl="7" w:tplc="00190410">
      <w:start w:val="1"/>
      <w:numFmt w:val="bullet"/>
      <w:lvlText w:val="o"/>
      <w:lvlJc w:val="left"/>
      <w:pPr>
        <w:tabs>
          <w:tab w:val="num" w:pos="5760"/>
        </w:tabs>
        <w:ind w:left="5760" w:hanging="360"/>
      </w:pPr>
      <w:rPr>
        <w:rFonts w:ascii="Courier New" w:hAnsi="Courier New" w:cs="Courier New" w:hint="default"/>
      </w:rPr>
    </w:lvl>
    <w:lvl w:ilvl="8" w:tplc="001B0410">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9D63F5E"/>
    <w:multiLevelType w:val="hybridMultilevel"/>
    <w:tmpl w:val="3ABE1EB8"/>
    <w:lvl w:ilvl="0" w:tplc="FFFFFFFF">
      <w:start w:val="1"/>
      <w:numFmt w:val="decimal"/>
      <w:lvlText w:val="%1."/>
      <w:lvlJc w:val="left"/>
      <w:pPr>
        <w:tabs>
          <w:tab w:val="num" w:pos="502"/>
        </w:tabs>
        <w:ind w:left="502" w:hanging="360"/>
      </w:pPr>
      <w:rPr>
        <w:rFonts w:hint="default"/>
        <w:b w:val="0"/>
        <w:i w:val="0"/>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58" w15:restartNumberingAfterBreak="0">
    <w:nsid w:val="2A484DD1"/>
    <w:multiLevelType w:val="singleLevel"/>
    <w:tmpl w:val="09846B90"/>
    <w:lvl w:ilvl="0">
      <w:start w:val="1"/>
      <w:numFmt w:val="decimal"/>
      <w:lvlText w:val="%1."/>
      <w:lvlJc w:val="left"/>
      <w:pPr>
        <w:tabs>
          <w:tab w:val="num" w:pos="-360"/>
        </w:tabs>
        <w:ind w:left="360" w:hanging="360"/>
      </w:pPr>
      <w:rPr>
        <w:strike w:val="0"/>
      </w:rPr>
    </w:lvl>
  </w:abstractNum>
  <w:abstractNum w:abstractNumId="59" w15:restartNumberingAfterBreak="0">
    <w:nsid w:val="2AD2675A"/>
    <w:multiLevelType w:val="singleLevel"/>
    <w:tmpl w:val="0410000F"/>
    <w:lvl w:ilvl="0">
      <w:start w:val="1"/>
      <w:numFmt w:val="decimal"/>
      <w:lvlText w:val="%1."/>
      <w:lvlJc w:val="left"/>
      <w:pPr>
        <w:ind w:left="720" w:hanging="360"/>
      </w:pPr>
    </w:lvl>
  </w:abstractNum>
  <w:abstractNum w:abstractNumId="60" w15:restartNumberingAfterBreak="0">
    <w:nsid w:val="2C403D74"/>
    <w:multiLevelType w:val="hybridMultilevel"/>
    <w:tmpl w:val="F3C6A8F4"/>
    <w:lvl w:ilvl="0" w:tplc="04100017">
      <w:start w:val="1"/>
      <w:numFmt w:val="lowerLetter"/>
      <w:lvlText w:val="%1)"/>
      <w:lvlJc w:val="left"/>
      <w:pPr>
        <w:ind w:left="1080" w:hanging="360"/>
      </w:pPr>
    </w:lvl>
    <w:lvl w:ilvl="1" w:tplc="04100001">
      <w:start w:val="1"/>
      <w:numFmt w:val="bullet"/>
      <w:lvlText w:val=""/>
      <w:lvlJc w:val="left"/>
      <w:pPr>
        <w:ind w:left="1800" w:hanging="360"/>
      </w:pPr>
      <w:rPr>
        <w:rFonts w:ascii="Symbol" w:hAnsi="Symbol"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1" w15:restartNumberingAfterBreak="0">
    <w:nsid w:val="2D3D4455"/>
    <w:multiLevelType w:val="hybridMultilevel"/>
    <w:tmpl w:val="4F560DAA"/>
    <w:lvl w:ilvl="0" w:tplc="7F1CDD00">
      <w:start w:val="24"/>
      <w:numFmt w:val="decimal"/>
      <w:lvlText w:val="%1."/>
      <w:lvlJc w:val="left"/>
      <w:pPr>
        <w:tabs>
          <w:tab w:val="num" w:pos="360"/>
        </w:tabs>
        <w:ind w:left="360" w:hanging="360"/>
      </w:pPr>
      <w:rPr>
        <w:rFonts w:ascii="Arial" w:hAnsi="Arial" w:cs="Arial"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2FCC5541"/>
    <w:multiLevelType w:val="hybridMultilevel"/>
    <w:tmpl w:val="1D965A30"/>
    <w:lvl w:ilvl="0" w:tplc="0410000F">
      <w:start w:val="1"/>
      <w:numFmt w:val="decimal"/>
      <w:lvlText w:val="%1."/>
      <w:lvlJc w:val="left"/>
      <w:pPr>
        <w:ind w:left="360" w:hanging="360"/>
      </w:pPr>
      <w:rPr>
        <w:rFonts w:cs="Times New Roman"/>
      </w:rPr>
    </w:lvl>
    <w:lvl w:ilvl="1" w:tplc="5AF8750A">
      <w:start w:val="1"/>
      <w:numFmt w:val="lowerLetter"/>
      <w:lvlText w:val="%2)"/>
      <w:lvlJc w:val="left"/>
      <w:pPr>
        <w:ind w:left="1425" w:hanging="705"/>
      </w:pPr>
      <w:rPr>
        <w:rFonts w:cs="Times New Roman" w:hint="default"/>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63" w15:restartNumberingAfterBreak="0">
    <w:nsid w:val="34C763B2"/>
    <w:multiLevelType w:val="hybridMultilevel"/>
    <w:tmpl w:val="7294F5A0"/>
    <w:lvl w:ilvl="0" w:tplc="CC48822C">
      <w:start w:val="1"/>
      <w:numFmt w:val="decimal"/>
      <w:lvlText w:val="%1."/>
      <w:lvlJc w:val="left"/>
      <w:pPr>
        <w:tabs>
          <w:tab w:val="num" w:pos="360"/>
        </w:tabs>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4" w15:restartNumberingAfterBreak="0">
    <w:nsid w:val="38902A50"/>
    <w:multiLevelType w:val="hybridMultilevel"/>
    <w:tmpl w:val="67A811D2"/>
    <w:lvl w:ilvl="0" w:tplc="FFFFFFFF">
      <w:start w:val="1"/>
      <w:numFmt w:val="decimal"/>
      <w:lvlText w:val="%1."/>
      <w:lvlJc w:val="left"/>
      <w:pPr>
        <w:tabs>
          <w:tab w:val="num" w:pos="1353"/>
        </w:tabs>
        <w:ind w:left="1353" w:hanging="360"/>
      </w:pPr>
      <w:rPr>
        <w:rFonts w:hint="default"/>
        <w:b w:val="0"/>
        <w:i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3CDA2DCF"/>
    <w:multiLevelType w:val="hybridMultilevel"/>
    <w:tmpl w:val="3C08751E"/>
    <w:lvl w:ilvl="0" w:tplc="88C091B0">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3F2F4081"/>
    <w:multiLevelType w:val="hybridMultilevel"/>
    <w:tmpl w:val="15C4883E"/>
    <w:lvl w:ilvl="0" w:tplc="D93C5458">
      <w:start w:val="1"/>
      <w:numFmt w:val="upperLetter"/>
      <w:lvlText w:val="%1)"/>
      <w:lvlJc w:val="left"/>
      <w:pPr>
        <w:ind w:left="502"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7" w15:restartNumberingAfterBreak="0">
    <w:nsid w:val="3FAD0268"/>
    <w:multiLevelType w:val="hybridMultilevel"/>
    <w:tmpl w:val="EE94278C"/>
    <w:lvl w:ilvl="0" w:tplc="7B70101C">
      <w:start w:val="1"/>
      <w:numFmt w:val="decimal"/>
      <w:lvlText w:val="%1."/>
      <w:lvlJc w:val="left"/>
      <w:pPr>
        <w:tabs>
          <w:tab w:val="num" w:pos="720"/>
        </w:tabs>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40F95312"/>
    <w:multiLevelType w:val="hybridMultilevel"/>
    <w:tmpl w:val="35E60254"/>
    <w:lvl w:ilvl="0" w:tplc="C1C8A9C8">
      <w:start w:val="1"/>
      <w:numFmt w:val="bullet"/>
      <w:lvlText w:val="•"/>
      <w:lvlJc w:val="left"/>
      <w:pPr>
        <w:tabs>
          <w:tab w:val="num" w:pos="720"/>
        </w:tabs>
        <w:ind w:left="720" w:hanging="360"/>
      </w:pPr>
      <w:rPr>
        <w:rFonts w:ascii="Arial" w:hAnsi="Arial" w:hint="default"/>
      </w:rPr>
    </w:lvl>
    <w:lvl w:ilvl="1" w:tplc="ECC25546" w:tentative="1">
      <w:start w:val="1"/>
      <w:numFmt w:val="bullet"/>
      <w:lvlText w:val="•"/>
      <w:lvlJc w:val="left"/>
      <w:pPr>
        <w:tabs>
          <w:tab w:val="num" w:pos="1440"/>
        </w:tabs>
        <w:ind w:left="1440" w:hanging="360"/>
      </w:pPr>
      <w:rPr>
        <w:rFonts w:ascii="Arial" w:hAnsi="Arial" w:hint="default"/>
      </w:rPr>
    </w:lvl>
    <w:lvl w:ilvl="2" w:tplc="BB9243D2" w:tentative="1">
      <w:start w:val="1"/>
      <w:numFmt w:val="bullet"/>
      <w:lvlText w:val="•"/>
      <w:lvlJc w:val="left"/>
      <w:pPr>
        <w:tabs>
          <w:tab w:val="num" w:pos="2160"/>
        </w:tabs>
        <w:ind w:left="2160" w:hanging="360"/>
      </w:pPr>
      <w:rPr>
        <w:rFonts w:ascii="Arial" w:hAnsi="Arial" w:hint="default"/>
      </w:rPr>
    </w:lvl>
    <w:lvl w:ilvl="3" w:tplc="26200AAE" w:tentative="1">
      <w:start w:val="1"/>
      <w:numFmt w:val="bullet"/>
      <w:lvlText w:val="•"/>
      <w:lvlJc w:val="left"/>
      <w:pPr>
        <w:tabs>
          <w:tab w:val="num" w:pos="2880"/>
        </w:tabs>
        <w:ind w:left="2880" w:hanging="360"/>
      </w:pPr>
      <w:rPr>
        <w:rFonts w:ascii="Arial" w:hAnsi="Arial" w:hint="default"/>
      </w:rPr>
    </w:lvl>
    <w:lvl w:ilvl="4" w:tplc="F43AF89C" w:tentative="1">
      <w:start w:val="1"/>
      <w:numFmt w:val="bullet"/>
      <w:lvlText w:val="•"/>
      <w:lvlJc w:val="left"/>
      <w:pPr>
        <w:tabs>
          <w:tab w:val="num" w:pos="3600"/>
        </w:tabs>
        <w:ind w:left="3600" w:hanging="360"/>
      </w:pPr>
      <w:rPr>
        <w:rFonts w:ascii="Arial" w:hAnsi="Arial" w:hint="default"/>
      </w:rPr>
    </w:lvl>
    <w:lvl w:ilvl="5" w:tplc="11C2B098" w:tentative="1">
      <w:start w:val="1"/>
      <w:numFmt w:val="bullet"/>
      <w:lvlText w:val="•"/>
      <w:lvlJc w:val="left"/>
      <w:pPr>
        <w:tabs>
          <w:tab w:val="num" w:pos="4320"/>
        </w:tabs>
        <w:ind w:left="4320" w:hanging="360"/>
      </w:pPr>
      <w:rPr>
        <w:rFonts w:ascii="Arial" w:hAnsi="Arial" w:hint="default"/>
      </w:rPr>
    </w:lvl>
    <w:lvl w:ilvl="6" w:tplc="3446B23A" w:tentative="1">
      <w:start w:val="1"/>
      <w:numFmt w:val="bullet"/>
      <w:lvlText w:val="•"/>
      <w:lvlJc w:val="left"/>
      <w:pPr>
        <w:tabs>
          <w:tab w:val="num" w:pos="5040"/>
        </w:tabs>
        <w:ind w:left="5040" w:hanging="360"/>
      </w:pPr>
      <w:rPr>
        <w:rFonts w:ascii="Arial" w:hAnsi="Arial" w:hint="default"/>
      </w:rPr>
    </w:lvl>
    <w:lvl w:ilvl="7" w:tplc="0F963A14" w:tentative="1">
      <w:start w:val="1"/>
      <w:numFmt w:val="bullet"/>
      <w:lvlText w:val="•"/>
      <w:lvlJc w:val="left"/>
      <w:pPr>
        <w:tabs>
          <w:tab w:val="num" w:pos="5760"/>
        </w:tabs>
        <w:ind w:left="5760" w:hanging="360"/>
      </w:pPr>
      <w:rPr>
        <w:rFonts w:ascii="Arial" w:hAnsi="Arial" w:hint="default"/>
      </w:rPr>
    </w:lvl>
    <w:lvl w:ilvl="8" w:tplc="795E939A" w:tentative="1">
      <w:start w:val="1"/>
      <w:numFmt w:val="bullet"/>
      <w:lvlText w:val="•"/>
      <w:lvlJc w:val="left"/>
      <w:pPr>
        <w:tabs>
          <w:tab w:val="num" w:pos="6480"/>
        </w:tabs>
        <w:ind w:left="6480" w:hanging="360"/>
      </w:pPr>
      <w:rPr>
        <w:rFonts w:ascii="Arial" w:hAnsi="Arial" w:hint="default"/>
      </w:rPr>
    </w:lvl>
  </w:abstractNum>
  <w:abstractNum w:abstractNumId="69" w15:restartNumberingAfterBreak="0">
    <w:nsid w:val="41245055"/>
    <w:multiLevelType w:val="singleLevel"/>
    <w:tmpl w:val="86D88DF6"/>
    <w:lvl w:ilvl="0">
      <w:start w:val="1"/>
      <w:numFmt w:val="lowerLetter"/>
      <w:lvlText w:val="%1)"/>
      <w:lvlJc w:val="left"/>
      <w:pPr>
        <w:tabs>
          <w:tab w:val="num" w:pos="801"/>
        </w:tabs>
        <w:ind w:left="801" w:hanging="375"/>
      </w:pPr>
      <w:rPr>
        <w:rFonts w:hint="default"/>
        <w:b w:val="0"/>
        <w:i w:val="0"/>
      </w:rPr>
    </w:lvl>
  </w:abstractNum>
  <w:abstractNum w:abstractNumId="70" w15:restartNumberingAfterBreak="0">
    <w:nsid w:val="41645C1A"/>
    <w:multiLevelType w:val="hybridMultilevel"/>
    <w:tmpl w:val="3AD42B14"/>
    <w:lvl w:ilvl="0" w:tplc="1E6A29BE">
      <w:start w:val="1"/>
      <w:numFmt w:val="lowerRoman"/>
      <w:lvlText w:val="%1."/>
      <w:lvlJc w:val="righ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4183085C"/>
    <w:multiLevelType w:val="hybridMultilevel"/>
    <w:tmpl w:val="238899D4"/>
    <w:lvl w:ilvl="0" w:tplc="0410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42E753B7"/>
    <w:multiLevelType w:val="hybridMultilevel"/>
    <w:tmpl w:val="A41C38EE"/>
    <w:lvl w:ilvl="0" w:tplc="40F20238">
      <w:start w:val="1"/>
      <w:numFmt w:val="decimal"/>
      <w:lvlText w:val="%1."/>
      <w:lvlJc w:val="left"/>
      <w:pPr>
        <w:tabs>
          <w:tab w:val="num" w:pos="720"/>
        </w:tabs>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431B27CB"/>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4" w15:restartNumberingAfterBreak="0">
    <w:nsid w:val="442B5E8F"/>
    <w:multiLevelType w:val="hybridMultilevel"/>
    <w:tmpl w:val="2DE64662"/>
    <w:lvl w:ilvl="0" w:tplc="25581558">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46B30487"/>
    <w:multiLevelType w:val="hybridMultilevel"/>
    <w:tmpl w:val="C5D40DBC"/>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6" w15:restartNumberingAfterBreak="0">
    <w:nsid w:val="475B3203"/>
    <w:multiLevelType w:val="multilevel"/>
    <w:tmpl w:val="7AE040EE"/>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77" w15:restartNumberingAfterBreak="0">
    <w:nsid w:val="484C40E4"/>
    <w:multiLevelType w:val="hybridMultilevel"/>
    <w:tmpl w:val="516624C0"/>
    <w:lvl w:ilvl="0" w:tplc="10723340">
      <w:start w:val="1"/>
      <w:numFmt w:val="decimal"/>
      <w:lvlText w:val="%1."/>
      <w:lvlJc w:val="left"/>
      <w:pPr>
        <w:tabs>
          <w:tab w:val="num" w:pos="5039"/>
        </w:tabs>
        <w:ind w:left="503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49481145"/>
    <w:multiLevelType w:val="hybridMultilevel"/>
    <w:tmpl w:val="FC3AD752"/>
    <w:lvl w:ilvl="0" w:tplc="0C00A7F0">
      <w:start w:val="1"/>
      <w:numFmt w:val="decimal"/>
      <w:lvlText w:val="%1."/>
      <w:lvlJc w:val="left"/>
      <w:pPr>
        <w:tabs>
          <w:tab w:val="num" w:pos="502"/>
        </w:tabs>
        <w:ind w:left="502"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4AC07E82"/>
    <w:multiLevelType w:val="hybridMultilevel"/>
    <w:tmpl w:val="146269A8"/>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0" w15:restartNumberingAfterBreak="0">
    <w:nsid w:val="4B542C2A"/>
    <w:multiLevelType w:val="hybridMultilevel"/>
    <w:tmpl w:val="E4A2C4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4C82614A"/>
    <w:multiLevelType w:val="hybridMultilevel"/>
    <w:tmpl w:val="1A42D12A"/>
    <w:lvl w:ilvl="0" w:tplc="03A076B6">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4E4B4E3E"/>
    <w:multiLevelType w:val="multilevel"/>
    <w:tmpl w:val="7F1A6778"/>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720"/>
        </w:tabs>
        <w:ind w:left="720" w:hanging="720"/>
      </w:pPr>
      <w:rPr>
        <w:rFonts w:ascii="Arial" w:hAnsi="Arial" w:cs="Arial" w:hint="default"/>
        <w:b w:val="0"/>
        <w:i w:val="0"/>
        <w:color w:val="auto"/>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3" w15:restartNumberingAfterBreak="0">
    <w:nsid w:val="506F09F1"/>
    <w:multiLevelType w:val="hybridMultilevel"/>
    <w:tmpl w:val="BA56F6D4"/>
    <w:lvl w:ilvl="0" w:tplc="B6767B80">
      <w:start w:val="1"/>
      <w:numFmt w:val="lowerLetter"/>
      <w:lvlText w:val="%1)"/>
      <w:lvlJc w:val="left"/>
      <w:pPr>
        <w:ind w:left="720" w:hanging="360"/>
      </w:pPr>
      <w:rPr>
        <w:rFonts w:ascii="Arial" w:hAnsi="Arial" w:cs="Arial" w:hint="default"/>
        <w:b w:val="0"/>
        <w:i w:val="0"/>
        <w:color w:val="auto"/>
        <w:sz w:val="18"/>
        <w:szCs w:val="18"/>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51FB48F6"/>
    <w:multiLevelType w:val="hybridMultilevel"/>
    <w:tmpl w:val="B3600FD4"/>
    <w:lvl w:ilvl="0" w:tplc="84EC6C8A">
      <w:start w:val="4"/>
      <w:numFmt w:val="bullet"/>
      <w:lvlText w:val="-"/>
      <w:lvlJc w:val="left"/>
      <w:pPr>
        <w:ind w:left="720" w:hanging="360"/>
      </w:pPr>
      <w:rPr>
        <w:rFonts w:ascii="Trebuchet MS" w:eastAsia="Times New Roman" w:hAnsi="Trebuchet MS" w:hint="default"/>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5" w15:restartNumberingAfterBreak="0">
    <w:nsid w:val="52653C36"/>
    <w:multiLevelType w:val="hybridMultilevel"/>
    <w:tmpl w:val="741E44EA"/>
    <w:lvl w:ilvl="0" w:tplc="4F0C061C">
      <w:start w:val="25"/>
      <w:numFmt w:val="decimal"/>
      <w:lvlText w:val="%1."/>
      <w:lvlJc w:val="left"/>
      <w:pPr>
        <w:tabs>
          <w:tab w:val="num" w:pos="360"/>
        </w:tabs>
        <w:ind w:left="360" w:hanging="360"/>
      </w:pPr>
      <w:rPr>
        <w:rFonts w:ascii="Arial" w:hAnsi="Arial" w:cs="Arial"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53FD5568"/>
    <w:multiLevelType w:val="hybridMultilevel"/>
    <w:tmpl w:val="146CE634"/>
    <w:lvl w:ilvl="0" w:tplc="FB522AE4">
      <w:start w:val="1"/>
      <w:numFmt w:val="decimal"/>
      <w:lvlText w:val="%1."/>
      <w:lvlJc w:val="left"/>
      <w:pPr>
        <w:tabs>
          <w:tab w:val="num" w:pos="644"/>
        </w:tabs>
        <w:ind w:left="644" w:hanging="360"/>
      </w:pPr>
      <w:rPr>
        <w:rFonts w:hint="default"/>
        <w:b w:val="0"/>
        <w:i w:val="0"/>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541D2B54"/>
    <w:multiLevelType w:val="hybridMultilevel"/>
    <w:tmpl w:val="C5EEBEE0"/>
    <w:lvl w:ilvl="0" w:tplc="6D421432">
      <w:start w:val="1"/>
      <w:numFmt w:val="decimal"/>
      <w:lvlText w:val="%1."/>
      <w:lvlJc w:val="left"/>
      <w:pPr>
        <w:tabs>
          <w:tab w:val="num" w:pos="360"/>
        </w:tabs>
        <w:ind w:left="360" w:hanging="360"/>
      </w:pPr>
      <w:rPr>
        <w:b w:val="0"/>
        <w:i w:val="0"/>
      </w:rPr>
    </w:lvl>
    <w:lvl w:ilvl="1" w:tplc="04100019">
      <w:start w:val="4"/>
      <w:numFmt w:val="bullet"/>
      <w:lvlText w:val="-"/>
      <w:lvlJc w:val="left"/>
      <w:pPr>
        <w:tabs>
          <w:tab w:val="num" w:pos="1440"/>
        </w:tabs>
        <w:ind w:left="1440" w:hanging="360"/>
      </w:pPr>
      <w:rPr>
        <w:rFonts w:ascii="Trebuchet MS" w:eastAsia="Times New Roman" w:hAnsi="Trebuchet MS" w:hint="default"/>
      </w:rPr>
    </w:lvl>
    <w:lvl w:ilvl="2" w:tplc="0410001B">
      <w:start w:val="1"/>
      <w:numFmt w:val="bullet"/>
      <w:lvlText w:val=""/>
      <w:lvlJc w:val="left"/>
      <w:pPr>
        <w:tabs>
          <w:tab w:val="num" w:pos="2340"/>
        </w:tabs>
        <w:ind w:left="2340" w:hanging="360"/>
      </w:pPr>
      <w:rPr>
        <w:rFonts w:ascii="Symbol" w:hAnsi="Symbol" w:hint="default"/>
        <w:b w:val="0"/>
        <w:i w:val="0"/>
      </w:rPr>
    </w:lvl>
    <w:lvl w:ilvl="3" w:tplc="0410000F">
      <w:start w:val="1"/>
      <w:numFmt w:val="bullet"/>
      <w:lvlText w:val=""/>
      <w:lvlPicBulletId w:val="0"/>
      <w:lvlJc w:val="left"/>
      <w:pPr>
        <w:tabs>
          <w:tab w:val="num" w:pos="2880"/>
        </w:tabs>
        <w:ind w:left="2880" w:hanging="360"/>
      </w:pPr>
      <w:rPr>
        <w:rFonts w:ascii="Symbol" w:hAnsi="Symbol" w:hint="default"/>
        <w:b w:val="0"/>
        <w:i w:val="0"/>
      </w:r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8" w15:restartNumberingAfterBreak="0">
    <w:nsid w:val="549E73D0"/>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9" w15:restartNumberingAfterBreak="0">
    <w:nsid w:val="54E1780C"/>
    <w:multiLevelType w:val="hybridMultilevel"/>
    <w:tmpl w:val="5268D194"/>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0" w15:restartNumberingAfterBreak="0">
    <w:nsid w:val="56C20BE4"/>
    <w:multiLevelType w:val="hybridMultilevel"/>
    <w:tmpl w:val="9D0EC614"/>
    <w:lvl w:ilvl="0" w:tplc="84EC6C8A">
      <w:start w:val="4"/>
      <w:numFmt w:val="bullet"/>
      <w:lvlText w:val="-"/>
      <w:lvlJc w:val="left"/>
      <w:pPr>
        <w:ind w:left="1004" w:hanging="360"/>
      </w:pPr>
      <w:rPr>
        <w:rFonts w:ascii="Trebuchet MS" w:eastAsia="Times New Roman" w:hAnsi="Trebuchet MS" w:hint="default"/>
        <w:b w:val="0"/>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1" w15:restartNumberingAfterBreak="0">
    <w:nsid w:val="56DA29DF"/>
    <w:multiLevelType w:val="hybridMultilevel"/>
    <w:tmpl w:val="21C8520A"/>
    <w:lvl w:ilvl="0" w:tplc="EEA02562">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57A406E6"/>
    <w:multiLevelType w:val="hybridMultilevel"/>
    <w:tmpl w:val="5C3034E4"/>
    <w:lvl w:ilvl="0" w:tplc="6DCA5316">
      <w:start w:val="1"/>
      <w:numFmt w:val="decimal"/>
      <w:lvlText w:val="%1."/>
      <w:lvlJc w:val="left"/>
      <w:pPr>
        <w:tabs>
          <w:tab w:val="num" w:pos="360"/>
        </w:tabs>
        <w:ind w:left="360" w:hanging="360"/>
      </w:pPr>
      <w:rPr>
        <w:rFonts w:ascii="Arial" w:hAnsi="Arial" w:cs="Arial"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15:restartNumberingAfterBreak="0">
    <w:nsid w:val="593B6456"/>
    <w:multiLevelType w:val="hybridMultilevel"/>
    <w:tmpl w:val="931050EE"/>
    <w:name w:val="WW8Num232"/>
    <w:lvl w:ilvl="0" w:tplc="FBF46218">
      <w:start w:val="1"/>
      <w:numFmt w:val="decimal"/>
      <w:lvlText w:val="%1."/>
      <w:lvlJc w:val="left"/>
      <w:pPr>
        <w:ind w:left="720" w:hanging="360"/>
      </w:pPr>
      <w:rPr>
        <w:rFonts w:hint="default"/>
        <w:i w:val="0"/>
      </w:rPr>
    </w:lvl>
    <w:lvl w:ilvl="1" w:tplc="0410000F">
      <w:start w:val="1"/>
      <w:numFmt w:val="decimal"/>
      <w:lvlText w:val="%2."/>
      <w:lvlJc w:val="left"/>
      <w:pPr>
        <w:ind w:left="1495"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5A4541D3"/>
    <w:multiLevelType w:val="hybridMultilevel"/>
    <w:tmpl w:val="C2CCAA5A"/>
    <w:lvl w:ilvl="0" w:tplc="FFFFFFFF">
      <w:start w:val="1"/>
      <w:numFmt w:val="decimal"/>
      <w:lvlText w:val="%1."/>
      <w:lvlJc w:val="left"/>
      <w:pPr>
        <w:tabs>
          <w:tab w:val="num" w:pos="502"/>
        </w:tabs>
        <w:ind w:left="502" w:hanging="360"/>
      </w:pPr>
      <w:rPr>
        <w:rFonts w:hint="default"/>
        <w:b w:val="0"/>
        <w:i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F114FC8"/>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6" w15:restartNumberingAfterBreak="0">
    <w:nsid w:val="5F1E440D"/>
    <w:multiLevelType w:val="hybridMultilevel"/>
    <w:tmpl w:val="CFCEAC5E"/>
    <w:lvl w:ilvl="0" w:tplc="76807FD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7" w15:restartNumberingAfterBreak="0">
    <w:nsid w:val="60BC5D4B"/>
    <w:multiLevelType w:val="hybridMultilevel"/>
    <w:tmpl w:val="5038D25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8" w15:restartNumberingAfterBreak="0">
    <w:nsid w:val="60BC674C"/>
    <w:multiLevelType w:val="hybridMultilevel"/>
    <w:tmpl w:val="8B9E8E8A"/>
    <w:lvl w:ilvl="0" w:tplc="D9E0188C">
      <w:start w:val="1"/>
      <w:numFmt w:val="lowerLetter"/>
      <w:lvlText w:val="%1)"/>
      <w:lvlJc w:val="left"/>
      <w:pPr>
        <w:tabs>
          <w:tab w:val="num" w:pos="720"/>
        </w:tabs>
        <w:ind w:left="720" w:hanging="360"/>
      </w:pPr>
      <w:rPr>
        <w:rFonts w:hint="default"/>
      </w:rPr>
    </w:lvl>
    <w:lvl w:ilvl="1" w:tplc="ED080F88">
      <w:start w:val="1"/>
      <w:numFmt w:val="lowerRoman"/>
      <w:lvlText w:val="%2)"/>
      <w:lvlJc w:val="left"/>
      <w:pPr>
        <w:tabs>
          <w:tab w:val="num" w:pos="1440"/>
        </w:tabs>
        <w:ind w:left="1440" w:hanging="360"/>
      </w:pPr>
      <w:rPr>
        <w:rFonts w:ascii="Calibri" w:eastAsia="Times New Roman" w:hAnsi="Calibri" w:cs="Times New Roman"/>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9" w15:restartNumberingAfterBreak="0">
    <w:nsid w:val="612C0F55"/>
    <w:multiLevelType w:val="hybridMultilevel"/>
    <w:tmpl w:val="A776E46A"/>
    <w:lvl w:ilvl="0" w:tplc="008AEE1A">
      <w:start w:val="1"/>
      <w:numFmt w:val="decimal"/>
      <w:lvlText w:val="%1."/>
      <w:lvlJc w:val="left"/>
      <w:pPr>
        <w:tabs>
          <w:tab w:val="num" w:pos="8015"/>
        </w:tabs>
        <w:ind w:left="8015" w:hanging="360"/>
      </w:pPr>
      <w:rPr>
        <w:rFonts w:hint="default"/>
        <w:b w:val="0"/>
        <w:i w:val="0"/>
        <w:color w:val="auto"/>
      </w:rPr>
    </w:lvl>
    <w:lvl w:ilvl="1" w:tplc="7464884A">
      <w:start w:val="1"/>
      <w:numFmt w:val="lowerLetter"/>
      <w:lvlText w:val="%2."/>
      <w:lvlJc w:val="left"/>
      <w:pPr>
        <w:ind w:left="1440" w:hanging="360"/>
      </w:pPr>
      <w:rPr>
        <w:b w:val="0"/>
        <w:bCs w:val="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15:restartNumberingAfterBreak="0">
    <w:nsid w:val="62384E67"/>
    <w:multiLevelType w:val="hybridMultilevel"/>
    <w:tmpl w:val="2012C892"/>
    <w:lvl w:ilvl="0" w:tplc="04100017">
      <w:start w:val="1"/>
      <w:numFmt w:val="lowerLetter"/>
      <w:lvlText w:val="%1)"/>
      <w:lvlJc w:val="left"/>
      <w:pPr>
        <w:ind w:left="149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1" w15:restartNumberingAfterBreak="0">
    <w:nsid w:val="62830D10"/>
    <w:multiLevelType w:val="multilevel"/>
    <w:tmpl w:val="D93A299E"/>
    <w:name w:val="AOA"/>
    <w:lvl w:ilvl="0">
      <w:start w:val="1"/>
      <w:numFmt w:val="upperLetter"/>
      <w:pStyle w:val="AOA"/>
      <w:lvlText w:val="(%1)"/>
      <w:lvlJc w:val="left"/>
      <w:pPr>
        <w:tabs>
          <w:tab w:val="num" w:pos="720"/>
        </w:tabs>
        <w:ind w:left="720" w:hanging="720"/>
      </w:pPr>
      <w:rPr>
        <w:rFonts w:ascii="Arial" w:hAnsi="Arial" w:cs="Arial" w:hint="default"/>
        <w:sz w:val="20"/>
        <w:szCs w:val="20"/>
      </w:r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2" w15:restartNumberingAfterBreak="0">
    <w:nsid w:val="631E51F3"/>
    <w:multiLevelType w:val="singleLevel"/>
    <w:tmpl w:val="04100017"/>
    <w:lvl w:ilvl="0">
      <w:start w:val="1"/>
      <w:numFmt w:val="lowerLetter"/>
      <w:lvlText w:val="%1)"/>
      <w:lvlJc w:val="left"/>
      <w:pPr>
        <w:ind w:left="360" w:hanging="360"/>
      </w:pPr>
      <w:rPr>
        <w:rFonts w:hint="default"/>
      </w:rPr>
    </w:lvl>
  </w:abstractNum>
  <w:abstractNum w:abstractNumId="103" w15:restartNumberingAfterBreak="0">
    <w:nsid w:val="65763AD8"/>
    <w:multiLevelType w:val="hybridMultilevel"/>
    <w:tmpl w:val="94E0CAE8"/>
    <w:lvl w:ilvl="0" w:tplc="E2B4CCD4">
      <w:numFmt w:val="bullet"/>
      <w:lvlText w:val="-"/>
      <w:lvlJc w:val="left"/>
      <w:pPr>
        <w:ind w:left="644" w:hanging="360"/>
      </w:pPr>
      <w:rPr>
        <w:rFonts w:ascii="Arial" w:eastAsia="Times New Roman"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4" w15:restartNumberingAfterBreak="0">
    <w:nsid w:val="66150174"/>
    <w:multiLevelType w:val="hybridMultilevel"/>
    <w:tmpl w:val="E4F4105A"/>
    <w:lvl w:ilvl="0" w:tplc="5B9CC466">
      <w:start w:val="1"/>
      <w:numFmt w:val="decimal"/>
      <w:lvlText w:val="%1."/>
      <w:lvlJc w:val="left"/>
      <w:pPr>
        <w:tabs>
          <w:tab w:val="num" w:pos="360"/>
        </w:tabs>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5" w15:restartNumberingAfterBreak="0">
    <w:nsid w:val="68205DC8"/>
    <w:multiLevelType w:val="singleLevel"/>
    <w:tmpl w:val="95DC830E"/>
    <w:lvl w:ilvl="0">
      <w:start w:val="1"/>
      <w:numFmt w:val="lowerLetter"/>
      <w:lvlText w:val="%1)"/>
      <w:lvlJc w:val="left"/>
      <w:pPr>
        <w:tabs>
          <w:tab w:val="num" w:pos="1069"/>
        </w:tabs>
        <w:ind w:left="0" w:firstLine="709"/>
      </w:pPr>
      <w:rPr>
        <w:b/>
        <w:i/>
      </w:rPr>
    </w:lvl>
  </w:abstractNum>
  <w:abstractNum w:abstractNumId="106" w15:restartNumberingAfterBreak="0">
    <w:nsid w:val="6AA638A2"/>
    <w:multiLevelType w:val="hybridMultilevel"/>
    <w:tmpl w:val="A11407F0"/>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7" w15:restartNumberingAfterBreak="0">
    <w:nsid w:val="6DBB6CDC"/>
    <w:multiLevelType w:val="singleLevel"/>
    <w:tmpl w:val="0000000A"/>
    <w:lvl w:ilvl="0">
      <w:start w:val="1"/>
      <w:numFmt w:val="decimal"/>
      <w:lvlText w:val="%1."/>
      <w:lvlJc w:val="left"/>
      <w:pPr>
        <w:tabs>
          <w:tab w:val="num" w:pos="-360"/>
        </w:tabs>
        <w:ind w:left="360" w:hanging="360"/>
      </w:pPr>
    </w:lvl>
  </w:abstractNum>
  <w:abstractNum w:abstractNumId="108" w15:restartNumberingAfterBreak="0">
    <w:nsid w:val="6E657A17"/>
    <w:multiLevelType w:val="singleLevel"/>
    <w:tmpl w:val="1544488C"/>
    <w:lvl w:ilvl="0">
      <w:start w:val="1"/>
      <w:numFmt w:val="lowerLetter"/>
      <w:lvlText w:val="%1)"/>
      <w:lvlJc w:val="left"/>
      <w:pPr>
        <w:tabs>
          <w:tab w:val="num" w:pos="360"/>
        </w:tabs>
        <w:ind w:left="360" w:hanging="360"/>
      </w:pPr>
      <w:rPr>
        <w:i/>
      </w:rPr>
    </w:lvl>
  </w:abstractNum>
  <w:abstractNum w:abstractNumId="109" w15:restartNumberingAfterBreak="0">
    <w:nsid w:val="6E7418D6"/>
    <w:multiLevelType w:val="hybridMultilevel"/>
    <w:tmpl w:val="20CEF6DE"/>
    <w:lvl w:ilvl="0" w:tplc="04100019">
      <w:start w:val="1"/>
      <w:numFmt w:val="bullet"/>
      <w:lvlText w:val=""/>
      <w:lvlJc w:val="left"/>
      <w:pPr>
        <w:ind w:left="1068" w:hanging="360"/>
      </w:pPr>
      <w:rPr>
        <w:rFonts w:ascii="Symbol" w:hAnsi="Symbol" w:hint="default"/>
      </w:rPr>
    </w:lvl>
    <w:lvl w:ilvl="1" w:tplc="04100017">
      <w:start w:val="1"/>
      <w:numFmt w:val="bullet"/>
      <w:lvlText w:val="o"/>
      <w:lvlJc w:val="left"/>
      <w:pPr>
        <w:ind w:left="1788" w:hanging="360"/>
      </w:pPr>
      <w:rPr>
        <w:rFonts w:ascii="Courier New" w:hAnsi="Courier New" w:hint="default"/>
      </w:rPr>
    </w:lvl>
    <w:lvl w:ilvl="2" w:tplc="0410001B" w:tentative="1">
      <w:start w:val="1"/>
      <w:numFmt w:val="bullet"/>
      <w:lvlText w:val=""/>
      <w:lvlJc w:val="left"/>
      <w:pPr>
        <w:ind w:left="2508" w:hanging="360"/>
      </w:pPr>
      <w:rPr>
        <w:rFonts w:ascii="Wingdings" w:hAnsi="Wingdings" w:hint="default"/>
      </w:rPr>
    </w:lvl>
    <w:lvl w:ilvl="3" w:tplc="0410000F" w:tentative="1">
      <w:start w:val="1"/>
      <w:numFmt w:val="bullet"/>
      <w:lvlText w:val=""/>
      <w:lvlJc w:val="left"/>
      <w:pPr>
        <w:ind w:left="3228" w:hanging="360"/>
      </w:pPr>
      <w:rPr>
        <w:rFonts w:ascii="Symbol" w:hAnsi="Symbol" w:hint="default"/>
      </w:rPr>
    </w:lvl>
    <w:lvl w:ilvl="4" w:tplc="04100019" w:tentative="1">
      <w:start w:val="1"/>
      <w:numFmt w:val="bullet"/>
      <w:lvlText w:val="o"/>
      <w:lvlJc w:val="left"/>
      <w:pPr>
        <w:ind w:left="3948" w:hanging="360"/>
      </w:pPr>
      <w:rPr>
        <w:rFonts w:ascii="Courier New" w:hAnsi="Courier New" w:hint="default"/>
      </w:rPr>
    </w:lvl>
    <w:lvl w:ilvl="5" w:tplc="0410001B" w:tentative="1">
      <w:start w:val="1"/>
      <w:numFmt w:val="bullet"/>
      <w:lvlText w:val=""/>
      <w:lvlJc w:val="left"/>
      <w:pPr>
        <w:ind w:left="4668" w:hanging="360"/>
      </w:pPr>
      <w:rPr>
        <w:rFonts w:ascii="Wingdings" w:hAnsi="Wingdings" w:hint="default"/>
      </w:rPr>
    </w:lvl>
    <w:lvl w:ilvl="6" w:tplc="0410000F" w:tentative="1">
      <w:start w:val="1"/>
      <w:numFmt w:val="bullet"/>
      <w:lvlText w:val=""/>
      <w:lvlJc w:val="left"/>
      <w:pPr>
        <w:ind w:left="5388" w:hanging="360"/>
      </w:pPr>
      <w:rPr>
        <w:rFonts w:ascii="Symbol" w:hAnsi="Symbol" w:hint="default"/>
      </w:rPr>
    </w:lvl>
    <w:lvl w:ilvl="7" w:tplc="04100019" w:tentative="1">
      <w:start w:val="1"/>
      <w:numFmt w:val="bullet"/>
      <w:lvlText w:val="o"/>
      <w:lvlJc w:val="left"/>
      <w:pPr>
        <w:ind w:left="6108" w:hanging="360"/>
      </w:pPr>
      <w:rPr>
        <w:rFonts w:ascii="Courier New" w:hAnsi="Courier New" w:hint="default"/>
      </w:rPr>
    </w:lvl>
    <w:lvl w:ilvl="8" w:tplc="0410001B" w:tentative="1">
      <w:start w:val="1"/>
      <w:numFmt w:val="bullet"/>
      <w:lvlText w:val=""/>
      <w:lvlJc w:val="left"/>
      <w:pPr>
        <w:ind w:left="6828" w:hanging="360"/>
      </w:pPr>
      <w:rPr>
        <w:rFonts w:ascii="Wingdings" w:hAnsi="Wingdings" w:hint="default"/>
      </w:rPr>
    </w:lvl>
  </w:abstractNum>
  <w:abstractNum w:abstractNumId="110" w15:restartNumberingAfterBreak="0">
    <w:nsid w:val="714C3313"/>
    <w:multiLevelType w:val="hybridMultilevel"/>
    <w:tmpl w:val="BAA6FC7E"/>
    <w:lvl w:ilvl="0" w:tplc="5B9CC466">
      <w:start w:val="1"/>
      <w:numFmt w:val="decimal"/>
      <w:lvlText w:val="%1."/>
      <w:lvlJc w:val="left"/>
      <w:pPr>
        <w:tabs>
          <w:tab w:val="num" w:pos="720"/>
        </w:tabs>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73BB0B87"/>
    <w:multiLevelType w:val="hybridMultilevel"/>
    <w:tmpl w:val="C2CCAA5A"/>
    <w:lvl w:ilvl="0" w:tplc="AC5E3908">
      <w:start w:val="1"/>
      <w:numFmt w:val="decimal"/>
      <w:lvlText w:val="%1."/>
      <w:lvlJc w:val="left"/>
      <w:pPr>
        <w:tabs>
          <w:tab w:val="num" w:pos="502"/>
        </w:tabs>
        <w:ind w:left="502"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73E906F3"/>
    <w:multiLevelType w:val="hybridMultilevel"/>
    <w:tmpl w:val="3ABE1EB8"/>
    <w:lvl w:ilvl="0" w:tplc="BB380530">
      <w:start w:val="1"/>
      <w:numFmt w:val="decimal"/>
      <w:lvlText w:val="%1."/>
      <w:lvlJc w:val="left"/>
      <w:pPr>
        <w:tabs>
          <w:tab w:val="num" w:pos="502"/>
        </w:tabs>
        <w:ind w:left="502" w:hanging="360"/>
      </w:pPr>
      <w:rPr>
        <w:rFonts w:hint="default"/>
        <w:b w:val="0"/>
        <w:i w:val="0"/>
      </w:rPr>
    </w:lvl>
    <w:lvl w:ilvl="1" w:tplc="04100019" w:tentative="1">
      <w:start w:val="1"/>
      <w:numFmt w:val="lowerLetter"/>
      <w:lvlText w:val="%2."/>
      <w:lvlJc w:val="left"/>
      <w:pPr>
        <w:ind w:left="1015" w:hanging="360"/>
      </w:pPr>
    </w:lvl>
    <w:lvl w:ilvl="2" w:tplc="0410001B" w:tentative="1">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3" w15:restartNumberingAfterBreak="0">
    <w:nsid w:val="743C788D"/>
    <w:multiLevelType w:val="hybridMultilevel"/>
    <w:tmpl w:val="19624118"/>
    <w:lvl w:ilvl="0" w:tplc="0410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4" w15:restartNumberingAfterBreak="0">
    <w:nsid w:val="75477D83"/>
    <w:multiLevelType w:val="singleLevel"/>
    <w:tmpl w:val="09846B90"/>
    <w:lvl w:ilvl="0">
      <w:start w:val="1"/>
      <w:numFmt w:val="decimal"/>
      <w:lvlText w:val="%1."/>
      <w:lvlJc w:val="left"/>
      <w:pPr>
        <w:tabs>
          <w:tab w:val="num" w:pos="-360"/>
        </w:tabs>
        <w:ind w:left="360" w:hanging="360"/>
      </w:pPr>
      <w:rPr>
        <w:strike w:val="0"/>
      </w:rPr>
    </w:lvl>
  </w:abstractNum>
  <w:abstractNum w:abstractNumId="115" w15:restartNumberingAfterBreak="0">
    <w:nsid w:val="768346A6"/>
    <w:multiLevelType w:val="hybridMultilevel"/>
    <w:tmpl w:val="2514F894"/>
    <w:lvl w:ilvl="0" w:tplc="42D69B94">
      <w:start w:val="1"/>
      <w:numFmt w:val="decimal"/>
      <w:lvlText w:val="%1."/>
      <w:lvlJc w:val="left"/>
      <w:pPr>
        <w:tabs>
          <w:tab w:val="num" w:pos="644"/>
        </w:tabs>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6" w15:restartNumberingAfterBreak="0">
    <w:nsid w:val="78522AFC"/>
    <w:multiLevelType w:val="hybridMultilevel"/>
    <w:tmpl w:val="8A58F440"/>
    <w:lvl w:ilvl="0" w:tplc="5B9CC466">
      <w:start w:val="1"/>
      <w:numFmt w:val="decimal"/>
      <w:lvlText w:val="%1."/>
      <w:lvlJc w:val="left"/>
      <w:pPr>
        <w:tabs>
          <w:tab w:val="num" w:pos="720"/>
        </w:tabs>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7" w15:restartNumberingAfterBreak="0">
    <w:nsid w:val="7C5A5545"/>
    <w:multiLevelType w:val="hybridMultilevel"/>
    <w:tmpl w:val="0E10BA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8" w15:restartNumberingAfterBreak="0">
    <w:nsid w:val="7CFC2A54"/>
    <w:multiLevelType w:val="hybridMultilevel"/>
    <w:tmpl w:val="757A51D8"/>
    <w:lvl w:ilvl="0" w:tplc="FB8CAD36">
      <w:start w:val="1"/>
      <w:numFmt w:val="lowerLetter"/>
      <w:lvlText w:val="%1)"/>
      <w:lvlJc w:val="left"/>
      <w:pPr>
        <w:tabs>
          <w:tab w:val="num" w:pos="1065"/>
        </w:tabs>
        <w:ind w:left="1065" w:hanging="70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9" w15:restartNumberingAfterBreak="0">
    <w:nsid w:val="7D0A3F19"/>
    <w:multiLevelType w:val="hybridMultilevel"/>
    <w:tmpl w:val="1EE6AF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0" w15:restartNumberingAfterBreak="0">
    <w:nsid w:val="7D18634D"/>
    <w:multiLevelType w:val="hybridMultilevel"/>
    <w:tmpl w:val="A8C4073A"/>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21" w15:restartNumberingAfterBreak="0">
    <w:nsid w:val="7E02603A"/>
    <w:multiLevelType w:val="hybridMultilevel"/>
    <w:tmpl w:val="368E5360"/>
    <w:lvl w:ilvl="0" w:tplc="FFFFFFFF">
      <w:start w:val="1"/>
      <w:numFmt w:val="decimal"/>
      <w:lvlText w:val="%1."/>
      <w:lvlJc w:val="left"/>
      <w:pPr>
        <w:tabs>
          <w:tab w:val="num" w:pos="360"/>
        </w:tabs>
        <w:ind w:left="360" w:hanging="360"/>
      </w:pPr>
      <w:rPr>
        <w:rFonts w:hint="default"/>
        <w:b w:val="0"/>
        <w:color w:val="auto"/>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2" w15:restartNumberingAfterBreak="0">
    <w:nsid w:val="7E9870B2"/>
    <w:multiLevelType w:val="hybridMultilevel"/>
    <w:tmpl w:val="67106640"/>
    <w:lvl w:ilvl="0" w:tplc="A03819BE">
      <w:start w:val="1"/>
      <w:numFmt w:val="decimal"/>
      <w:lvlText w:val="%1."/>
      <w:lvlJc w:val="left"/>
      <w:pPr>
        <w:tabs>
          <w:tab w:val="num" w:pos="720"/>
        </w:tabs>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3" w15:restartNumberingAfterBreak="0">
    <w:nsid w:val="7FAA032E"/>
    <w:multiLevelType w:val="hybridMultilevel"/>
    <w:tmpl w:val="04B8468A"/>
    <w:lvl w:ilvl="0" w:tplc="8BE2DF96">
      <w:start w:val="1"/>
      <w:numFmt w:val="decimal"/>
      <w:lvlText w:val="%1."/>
      <w:lvlJc w:val="left"/>
      <w:pPr>
        <w:tabs>
          <w:tab w:val="num" w:pos="360"/>
        </w:tabs>
        <w:ind w:left="360" w:hanging="360"/>
      </w:pPr>
      <w:rPr>
        <w:rFonts w:hint="default"/>
        <w:b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21832087">
    <w:abstractNumId w:val="105"/>
  </w:num>
  <w:num w:numId="2" w16cid:durableId="1243876397">
    <w:abstractNumId w:val="59"/>
  </w:num>
  <w:num w:numId="3" w16cid:durableId="1535576660">
    <w:abstractNumId w:val="69"/>
  </w:num>
  <w:num w:numId="4" w16cid:durableId="1916623020">
    <w:abstractNumId w:val="98"/>
  </w:num>
  <w:num w:numId="5" w16cid:durableId="1037706293">
    <w:abstractNumId w:val="1"/>
  </w:num>
  <w:num w:numId="6" w16cid:durableId="851382979">
    <w:abstractNumId w:val="32"/>
  </w:num>
  <w:num w:numId="7" w16cid:durableId="2042702239">
    <w:abstractNumId w:val="3"/>
  </w:num>
  <w:num w:numId="8" w16cid:durableId="1438595766">
    <w:abstractNumId w:val="78"/>
  </w:num>
  <w:num w:numId="9" w16cid:durableId="1935893641">
    <w:abstractNumId w:val="99"/>
  </w:num>
  <w:num w:numId="10" w16cid:durableId="1959490496">
    <w:abstractNumId w:val="43"/>
  </w:num>
  <w:num w:numId="11" w16cid:durableId="1483303558">
    <w:abstractNumId w:val="67"/>
  </w:num>
  <w:num w:numId="12" w16cid:durableId="646981447">
    <w:abstractNumId w:val="77"/>
  </w:num>
  <w:num w:numId="13" w16cid:durableId="1506482372">
    <w:abstractNumId w:val="17"/>
  </w:num>
  <w:num w:numId="14" w16cid:durableId="942104841">
    <w:abstractNumId w:val="28"/>
  </w:num>
  <w:num w:numId="15" w16cid:durableId="300235466">
    <w:abstractNumId w:val="92"/>
  </w:num>
  <w:num w:numId="16" w16cid:durableId="478769776">
    <w:abstractNumId w:val="111"/>
  </w:num>
  <w:num w:numId="17" w16cid:durableId="2001158181">
    <w:abstractNumId w:val="83"/>
  </w:num>
  <w:num w:numId="18" w16cid:durableId="1349406263">
    <w:abstractNumId w:val="10"/>
  </w:num>
  <w:num w:numId="19" w16cid:durableId="1951473091">
    <w:abstractNumId w:val="52"/>
  </w:num>
  <w:num w:numId="20" w16cid:durableId="807358155">
    <w:abstractNumId w:val="2"/>
  </w:num>
  <w:num w:numId="21" w16cid:durableId="93210647">
    <w:abstractNumId w:val="115"/>
  </w:num>
  <w:num w:numId="22" w16cid:durableId="1311137896">
    <w:abstractNumId w:val="72"/>
  </w:num>
  <w:num w:numId="23" w16cid:durableId="210970410">
    <w:abstractNumId w:val="116"/>
  </w:num>
  <w:num w:numId="24" w16cid:durableId="186455806">
    <w:abstractNumId w:val="104"/>
  </w:num>
  <w:num w:numId="25" w16cid:durableId="1830514460">
    <w:abstractNumId w:val="50"/>
  </w:num>
  <w:num w:numId="26" w16cid:durableId="1465390272">
    <w:abstractNumId w:val="4"/>
  </w:num>
  <w:num w:numId="27" w16cid:durableId="774708843">
    <w:abstractNumId w:val="24"/>
  </w:num>
  <w:num w:numId="28" w16cid:durableId="785273322">
    <w:abstractNumId w:val="100"/>
  </w:num>
  <w:num w:numId="29" w16cid:durableId="1315453091">
    <w:abstractNumId w:val="47"/>
  </w:num>
  <w:num w:numId="30" w16cid:durableId="1288924721">
    <w:abstractNumId w:val="24"/>
    <w:lvlOverride w:ilvl="0">
      <w:startOverride w:val="1"/>
    </w:lvlOverride>
  </w:num>
  <w:num w:numId="31" w16cid:durableId="238248795">
    <w:abstractNumId w:val="53"/>
  </w:num>
  <w:num w:numId="32" w16cid:durableId="1348747233">
    <w:abstractNumId w:val="15"/>
  </w:num>
  <w:num w:numId="33" w16cid:durableId="1074157441">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28448330">
    <w:abstractNumId w:val="91"/>
  </w:num>
  <w:num w:numId="35" w16cid:durableId="420680717">
    <w:abstractNumId w:val="96"/>
  </w:num>
  <w:num w:numId="36" w16cid:durableId="1284385922">
    <w:abstractNumId w:val="27"/>
  </w:num>
  <w:num w:numId="37" w16cid:durableId="239218507">
    <w:abstractNumId w:val="54"/>
  </w:num>
  <w:num w:numId="38" w16cid:durableId="1373187278">
    <w:abstractNumId w:val="8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34324251">
    <w:abstractNumId w:val="56"/>
  </w:num>
  <w:num w:numId="40" w16cid:durableId="1721787947">
    <w:abstractNumId w:val="8"/>
  </w:num>
  <w:num w:numId="41" w16cid:durableId="994724366">
    <w:abstractNumId w:val="33"/>
  </w:num>
  <w:num w:numId="42" w16cid:durableId="581835710">
    <w:abstractNumId w:val="110"/>
  </w:num>
  <w:num w:numId="43" w16cid:durableId="159778321">
    <w:abstractNumId w:val="63"/>
  </w:num>
  <w:num w:numId="44" w16cid:durableId="633291246">
    <w:abstractNumId w:val="22"/>
  </w:num>
  <w:num w:numId="45" w16cid:durableId="769744820">
    <w:abstractNumId w:val="7"/>
  </w:num>
  <w:num w:numId="46" w16cid:durableId="1795099955">
    <w:abstractNumId w:val="18"/>
  </w:num>
  <w:num w:numId="47" w16cid:durableId="815608748">
    <w:abstractNumId w:val="21"/>
  </w:num>
  <w:num w:numId="48" w16cid:durableId="1085305106">
    <w:abstractNumId w:val="107"/>
  </w:num>
  <w:num w:numId="49" w16cid:durableId="20084699">
    <w:abstractNumId w:val="73"/>
  </w:num>
  <w:num w:numId="50" w16cid:durableId="1741251443">
    <w:abstractNumId w:val="95"/>
  </w:num>
  <w:num w:numId="51" w16cid:durableId="1532720589">
    <w:abstractNumId w:val="30"/>
  </w:num>
  <w:num w:numId="52" w16cid:durableId="1450199629">
    <w:abstractNumId w:val="108"/>
    <w:lvlOverride w:ilvl="0">
      <w:startOverride w:val="1"/>
    </w:lvlOverride>
  </w:num>
  <w:num w:numId="53" w16cid:durableId="691148569">
    <w:abstractNumId w:val="41"/>
  </w:num>
  <w:num w:numId="54" w16cid:durableId="884951281">
    <w:abstractNumId w:val="58"/>
  </w:num>
  <w:num w:numId="55" w16cid:durableId="124225755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71665248">
    <w:abstractNumId w:val="35"/>
  </w:num>
  <w:num w:numId="57" w16cid:durableId="282267808">
    <w:abstractNumId w:val="44"/>
  </w:num>
  <w:num w:numId="58" w16cid:durableId="1013412269">
    <w:abstractNumId w:val="90"/>
  </w:num>
  <w:num w:numId="59" w16cid:durableId="313070215">
    <w:abstractNumId w:val="0"/>
  </w:num>
  <w:num w:numId="60" w16cid:durableId="2016375078">
    <w:abstractNumId w:val="119"/>
  </w:num>
  <w:num w:numId="61" w16cid:durableId="1141003208">
    <w:abstractNumId w:val="80"/>
  </w:num>
  <w:num w:numId="62" w16cid:durableId="1459496613">
    <w:abstractNumId w:val="88"/>
  </w:num>
  <w:num w:numId="63" w16cid:durableId="521011870">
    <w:abstractNumId w:val="112"/>
  </w:num>
  <w:num w:numId="64" w16cid:durableId="2141804715">
    <w:abstractNumId w:val="57"/>
  </w:num>
  <w:num w:numId="65" w16cid:durableId="221451103">
    <w:abstractNumId w:val="86"/>
  </w:num>
  <w:num w:numId="66" w16cid:durableId="1560363690">
    <w:abstractNumId w:val="97"/>
  </w:num>
  <w:num w:numId="67" w16cid:durableId="2127037355">
    <w:abstractNumId w:val="40"/>
  </w:num>
  <w:num w:numId="68" w16cid:durableId="84573838">
    <w:abstractNumId w:val="37"/>
  </w:num>
  <w:num w:numId="69" w16cid:durableId="1824466817">
    <w:abstractNumId w:val="46"/>
  </w:num>
  <w:num w:numId="70" w16cid:durableId="550850931">
    <w:abstractNumId w:val="38"/>
  </w:num>
  <w:num w:numId="71" w16cid:durableId="2057192920">
    <w:abstractNumId w:val="114"/>
  </w:num>
  <w:num w:numId="72" w16cid:durableId="1798790737">
    <w:abstractNumId w:val="12"/>
  </w:num>
  <w:num w:numId="73" w16cid:durableId="121463189">
    <w:abstractNumId w:val="84"/>
  </w:num>
  <w:num w:numId="74" w16cid:durableId="557401039">
    <w:abstractNumId w:val="0"/>
  </w:num>
  <w:num w:numId="75" w16cid:durableId="1378628385">
    <w:abstractNumId w:val="0"/>
  </w:num>
  <w:num w:numId="76" w16cid:durableId="1870799179">
    <w:abstractNumId w:val="16"/>
  </w:num>
  <w:num w:numId="77" w16cid:durableId="562569877">
    <w:abstractNumId w:val="6"/>
  </w:num>
  <w:num w:numId="78" w16cid:durableId="2087725251">
    <w:abstractNumId w:val="123"/>
  </w:num>
  <w:num w:numId="79" w16cid:durableId="1004867182">
    <w:abstractNumId w:val="5"/>
  </w:num>
  <w:num w:numId="80" w16cid:durableId="1870217007">
    <w:abstractNumId w:val="13"/>
  </w:num>
  <w:num w:numId="81" w16cid:durableId="2139295665">
    <w:abstractNumId w:val="61"/>
  </w:num>
  <w:num w:numId="82" w16cid:durableId="318458322">
    <w:abstractNumId w:val="85"/>
  </w:num>
  <w:num w:numId="83" w16cid:durableId="1335495879">
    <w:abstractNumId w:val="103"/>
  </w:num>
  <w:num w:numId="84" w16cid:durableId="96872073">
    <w:abstractNumId w:val="42"/>
  </w:num>
  <w:num w:numId="85" w16cid:durableId="61560875">
    <w:abstractNumId w:val="55"/>
  </w:num>
  <w:num w:numId="86" w16cid:durableId="1679766834">
    <w:abstractNumId w:val="23"/>
  </w:num>
  <w:num w:numId="87" w16cid:durableId="1907834339">
    <w:abstractNumId w:val="94"/>
  </w:num>
  <w:num w:numId="88" w16cid:durableId="1125196422">
    <w:abstractNumId w:val="51"/>
  </w:num>
  <w:num w:numId="89" w16cid:durableId="758598387">
    <w:abstractNumId w:val="39"/>
  </w:num>
  <w:num w:numId="90" w16cid:durableId="2138453396">
    <w:abstractNumId w:val="68"/>
  </w:num>
  <w:num w:numId="91" w16cid:durableId="919751087">
    <w:abstractNumId w:val="36"/>
  </w:num>
  <w:num w:numId="92" w16cid:durableId="248007428">
    <w:abstractNumId w:val="113"/>
  </w:num>
  <w:num w:numId="93" w16cid:durableId="1587767679">
    <w:abstractNumId w:val="106"/>
  </w:num>
  <w:num w:numId="94" w16cid:durableId="358049518">
    <w:abstractNumId w:val="120"/>
  </w:num>
  <w:num w:numId="95" w16cid:durableId="1543711814">
    <w:abstractNumId w:val="75"/>
  </w:num>
  <w:num w:numId="96" w16cid:durableId="1729187798">
    <w:abstractNumId w:val="121"/>
  </w:num>
  <w:num w:numId="97" w16cid:durableId="152064060">
    <w:abstractNumId w:val="64"/>
  </w:num>
  <w:num w:numId="98" w16cid:durableId="1359115732">
    <w:abstractNumId w:val="62"/>
  </w:num>
  <w:num w:numId="99" w16cid:durableId="2125037453">
    <w:abstractNumId w:val="81"/>
  </w:num>
  <w:num w:numId="100" w16cid:durableId="1242907502">
    <w:abstractNumId w:val="65"/>
  </w:num>
  <w:num w:numId="101" w16cid:durableId="329022256">
    <w:abstractNumId w:val="48"/>
  </w:num>
  <w:num w:numId="102" w16cid:durableId="1148397944">
    <w:abstractNumId w:val="102"/>
  </w:num>
  <w:num w:numId="103" w16cid:durableId="517542168">
    <w:abstractNumId w:val="49"/>
  </w:num>
  <w:num w:numId="104" w16cid:durableId="1822185625">
    <w:abstractNumId w:val="70"/>
  </w:num>
  <w:num w:numId="105" w16cid:durableId="1271233163">
    <w:abstractNumId w:val="76"/>
  </w:num>
  <w:num w:numId="106" w16cid:durableId="2017539192">
    <w:abstractNumId w:val="82"/>
  </w:num>
  <w:num w:numId="107" w16cid:durableId="364208881">
    <w:abstractNumId w:val="101"/>
  </w:num>
  <w:num w:numId="108" w16cid:durableId="1174881370">
    <w:abstractNumId w:val="117"/>
  </w:num>
  <w:num w:numId="109" w16cid:durableId="612588574">
    <w:abstractNumId w:val="74"/>
  </w:num>
  <w:num w:numId="110" w16cid:durableId="174736055">
    <w:abstractNumId w:val="118"/>
  </w:num>
  <w:num w:numId="111" w16cid:durableId="767310644">
    <w:abstractNumId w:val="45"/>
  </w:num>
  <w:num w:numId="112" w16cid:durableId="1639457903">
    <w:abstractNumId w:val="109"/>
  </w:num>
  <w:num w:numId="113" w16cid:durableId="1409694130">
    <w:abstractNumId w:val="60"/>
  </w:num>
  <w:num w:numId="114" w16cid:durableId="1678531197">
    <w:abstractNumId w:val="8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56922986">
    <w:abstractNumId w:val="7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628701557">
    <w:abstractNumId w:val="31"/>
  </w:num>
  <w:num w:numId="117" w16cid:durableId="1578054284">
    <w:abstractNumId w:val="82"/>
  </w:num>
  <w:num w:numId="118" w16cid:durableId="151874844">
    <w:abstractNumId w:val="29"/>
  </w:num>
  <w:num w:numId="119" w16cid:durableId="1002705920">
    <w:abstractNumId w:val="25"/>
  </w:num>
  <w:num w:numId="120" w16cid:durableId="1967348481">
    <w:abstractNumId w:val="34"/>
  </w:num>
  <w:num w:numId="121" w16cid:durableId="1327830637">
    <w:abstractNumId w:val="7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22F"/>
    <w:rsid w:val="000005AB"/>
    <w:rsid w:val="00002824"/>
    <w:rsid w:val="000041E3"/>
    <w:rsid w:val="00004BA3"/>
    <w:rsid w:val="00006B6A"/>
    <w:rsid w:val="00010A79"/>
    <w:rsid w:val="00013B11"/>
    <w:rsid w:val="000152BA"/>
    <w:rsid w:val="00016790"/>
    <w:rsid w:val="00016851"/>
    <w:rsid w:val="00021102"/>
    <w:rsid w:val="00021596"/>
    <w:rsid w:val="00021DAE"/>
    <w:rsid w:val="00022170"/>
    <w:rsid w:val="00023E71"/>
    <w:rsid w:val="00025341"/>
    <w:rsid w:val="00025599"/>
    <w:rsid w:val="0002758F"/>
    <w:rsid w:val="000306EB"/>
    <w:rsid w:val="0003098E"/>
    <w:rsid w:val="00031030"/>
    <w:rsid w:val="00031220"/>
    <w:rsid w:val="00031274"/>
    <w:rsid w:val="000336C9"/>
    <w:rsid w:val="00033F0F"/>
    <w:rsid w:val="00034C3E"/>
    <w:rsid w:val="00034D95"/>
    <w:rsid w:val="0004650D"/>
    <w:rsid w:val="00050E3C"/>
    <w:rsid w:val="00051407"/>
    <w:rsid w:val="0005216F"/>
    <w:rsid w:val="00052190"/>
    <w:rsid w:val="000556DA"/>
    <w:rsid w:val="00055907"/>
    <w:rsid w:val="00057B40"/>
    <w:rsid w:val="000664C7"/>
    <w:rsid w:val="000664DD"/>
    <w:rsid w:val="00071579"/>
    <w:rsid w:val="000722B0"/>
    <w:rsid w:val="00073879"/>
    <w:rsid w:val="00074E03"/>
    <w:rsid w:val="00075056"/>
    <w:rsid w:val="000817FE"/>
    <w:rsid w:val="00085913"/>
    <w:rsid w:val="0008596C"/>
    <w:rsid w:val="00087318"/>
    <w:rsid w:val="00087F52"/>
    <w:rsid w:val="0009127F"/>
    <w:rsid w:val="00092B95"/>
    <w:rsid w:val="00092C61"/>
    <w:rsid w:val="0009486B"/>
    <w:rsid w:val="00096A4F"/>
    <w:rsid w:val="00097CB1"/>
    <w:rsid w:val="000A009C"/>
    <w:rsid w:val="000A0C76"/>
    <w:rsid w:val="000A1524"/>
    <w:rsid w:val="000A1D1B"/>
    <w:rsid w:val="000A205C"/>
    <w:rsid w:val="000A604D"/>
    <w:rsid w:val="000B0D3D"/>
    <w:rsid w:val="000B121B"/>
    <w:rsid w:val="000B1832"/>
    <w:rsid w:val="000B26EE"/>
    <w:rsid w:val="000B3240"/>
    <w:rsid w:val="000B32A4"/>
    <w:rsid w:val="000B67F9"/>
    <w:rsid w:val="000C0F40"/>
    <w:rsid w:val="000C1965"/>
    <w:rsid w:val="000C3DBC"/>
    <w:rsid w:val="000C53A9"/>
    <w:rsid w:val="000C6280"/>
    <w:rsid w:val="000D18A3"/>
    <w:rsid w:val="000D3056"/>
    <w:rsid w:val="000D34D7"/>
    <w:rsid w:val="000D4B59"/>
    <w:rsid w:val="000D4CA1"/>
    <w:rsid w:val="000D60AA"/>
    <w:rsid w:val="000E155C"/>
    <w:rsid w:val="000E3087"/>
    <w:rsid w:val="000E3A6E"/>
    <w:rsid w:val="000E4350"/>
    <w:rsid w:val="000E4913"/>
    <w:rsid w:val="000E695E"/>
    <w:rsid w:val="000F0468"/>
    <w:rsid w:val="000F25FB"/>
    <w:rsid w:val="000F6299"/>
    <w:rsid w:val="000F6F85"/>
    <w:rsid w:val="0010153E"/>
    <w:rsid w:val="00102438"/>
    <w:rsid w:val="001057C4"/>
    <w:rsid w:val="0010753E"/>
    <w:rsid w:val="00110211"/>
    <w:rsid w:val="00110649"/>
    <w:rsid w:val="00111EE9"/>
    <w:rsid w:val="00114A7E"/>
    <w:rsid w:val="001154B4"/>
    <w:rsid w:val="00115895"/>
    <w:rsid w:val="00122228"/>
    <w:rsid w:val="00122F37"/>
    <w:rsid w:val="00125314"/>
    <w:rsid w:val="00126F52"/>
    <w:rsid w:val="00127F13"/>
    <w:rsid w:val="001318DF"/>
    <w:rsid w:val="00133604"/>
    <w:rsid w:val="00133AC2"/>
    <w:rsid w:val="00133CB1"/>
    <w:rsid w:val="00134CB3"/>
    <w:rsid w:val="00135700"/>
    <w:rsid w:val="0013591C"/>
    <w:rsid w:val="001375E3"/>
    <w:rsid w:val="001401E7"/>
    <w:rsid w:val="00140BDD"/>
    <w:rsid w:val="0014125B"/>
    <w:rsid w:val="00141713"/>
    <w:rsid w:val="0014268A"/>
    <w:rsid w:val="00142A91"/>
    <w:rsid w:val="00144EB3"/>
    <w:rsid w:val="001476BA"/>
    <w:rsid w:val="00147881"/>
    <w:rsid w:val="00153558"/>
    <w:rsid w:val="00153DC2"/>
    <w:rsid w:val="0015429D"/>
    <w:rsid w:val="00155442"/>
    <w:rsid w:val="001557AB"/>
    <w:rsid w:val="0015702F"/>
    <w:rsid w:val="00161EE6"/>
    <w:rsid w:val="00162A52"/>
    <w:rsid w:val="00163688"/>
    <w:rsid w:val="001654FD"/>
    <w:rsid w:val="0016603E"/>
    <w:rsid w:val="00166413"/>
    <w:rsid w:val="00166C65"/>
    <w:rsid w:val="00166CFC"/>
    <w:rsid w:val="001679D3"/>
    <w:rsid w:val="0017031A"/>
    <w:rsid w:val="00170403"/>
    <w:rsid w:val="001717D4"/>
    <w:rsid w:val="00173CE8"/>
    <w:rsid w:val="0018049A"/>
    <w:rsid w:val="00180AAC"/>
    <w:rsid w:val="00182A77"/>
    <w:rsid w:val="00185676"/>
    <w:rsid w:val="001873CC"/>
    <w:rsid w:val="0019489B"/>
    <w:rsid w:val="001A08AE"/>
    <w:rsid w:val="001A106D"/>
    <w:rsid w:val="001A2419"/>
    <w:rsid w:val="001A3561"/>
    <w:rsid w:val="001A3D95"/>
    <w:rsid w:val="001A3F29"/>
    <w:rsid w:val="001A4D97"/>
    <w:rsid w:val="001A6359"/>
    <w:rsid w:val="001B0057"/>
    <w:rsid w:val="001B1D08"/>
    <w:rsid w:val="001B215D"/>
    <w:rsid w:val="001B39DA"/>
    <w:rsid w:val="001B3ACA"/>
    <w:rsid w:val="001B3E33"/>
    <w:rsid w:val="001C2083"/>
    <w:rsid w:val="001C40C8"/>
    <w:rsid w:val="001C41C0"/>
    <w:rsid w:val="001C6936"/>
    <w:rsid w:val="001C70BD"/>
    <w:rsid w:val="001D1330"/>
    <w:rsid w:val="001D2516"/>
    <w:rsid w:val="001D2F8A"/>
    <w:rsid w:val="001D5E28"/>
    <w:rsid w:val="001E0541"/>
    <w:rsid w:val="001E2AE9"/>
    <w:rsid w:val="001E2FC4"/>
    <w:rsid w:val="001E4F87"/>
    <w:rsid w:val="001E6E98"/>
    <w:rsid w:val="001F06EA"/>
    <w:rsid w:val="001F1824"/>
    <w:rsid w:val="001F197C"/>
    <w:rsid w:val="001F1E98"/>
    <w:rsid w:val="001F1F41"/>
    <w:rsid w:val="001F3D1A"/>
    <w:rsid w:val="001F4AEF"/>
    <w:rsid w:val="001F6896"/>
    <w:rsid w:val="001F68E7"/>
    <w:rsid w:val="001F6BA7"/>
    <w:rsid w:val="001F74F2"/>
    <w:rsid w:val="00200880"/>
    <w:rsid w:val="00202662"/>
    <w:rsid w:val="00203CB0"/>
    <w:rsid w:val="002040A2"/>
    <w:rsid w:val="00207F89"/>
    <w:rsid w:val="0021160A"/>
    <w:rsid w:val="00212506"/>
    <w:rsid w:val="002137C4"/>
    <w:rsid w:val="00215123"/>
    <w:rsid w:val="00215A6F"/>
    <w:rsid w:val="002173DC"/>
    <w:rsid w:val="00217BE3"/>
    <w:rsid w:val="002254F8"/>
    <w:rsid w:val="00225B84"/>
    <w:rsid w:val="002310F7"/>
    <w:rsid w:val="002318AB"/>
    <w:rsid w:val="00231B03"/>
    <w:rsid w:val="00233B6A"/>
    <w:rsid w:val="00234F62"/>
    <w:rsid w:val="00236777"/>
    <w:rsid w:val="00241308"/>
    <w:rsid w:val="002417B3"/>
    <w:rsid w:val="00241A22"/>
    <w:rsid w:val="002427DA"/>
    <w:rsid w:val="0024327C"/>
    <w:rsid w:val="002450B4"/>
    <w:rsid w:val="00245D7A"/>
    <w:rsid w:val="00245DB1"/>
    <w:rsid w:val="0024708A"/>
    <w:rsid w:val="002471D8"/>
    <w:rsid w:val="0025287E"/>
    <w:rsid w:val="00254261"/>
    <w:rsid w:val="0025505E"/>
    <w:rsid w:val="00255CF3"/>
    <w:rsid w:val="00261C9A"/>
    <w:rsid w:val="0026291D"/>
    <w:rsid w:val="00262B23"/>
    <w:rsid w:val="00272201"/>
    <w:rsid w:val="00275771"/>
    <w:rsid w:val="00281101"/>
    <w:rsid w:val="00283AF4"/>
    <w:rsid w:val="002902D0"/>
    <w:rsid w:val="002921D2"/>
    <w:rsid w:val="002923AD"/>
    <w:rsid w:val="00292486"/>
    <w:rsid w:val="00294AC3"/>
    <w:rsid w:val="00295FE5"/>
    <w:rsid w:val="00296EB2"/>
    <w:rsid w:val="002A0610"/>
    <w:rsid w:val="002A1682"/>
    <w:rsid w:val="002A442C"/>
    <w:rsid w:val="002A4AA8"/>
    <w:rsid w:val="002B006E"/>
    <w:rsid w:val="002B014C"/>
    <w:rsid w:val="002B0934"/>
    <w:rsid w:val="002B2571"/>
    <w:rsid w:val="002B29FE"/>
    <w:rsid w:val="002B316A"/>
    <w:rsid w:val="002B3519"/>
    <w:rsid w:val="002B3756"/>
    <w:rsid w:val="002B50A5"/>
    <w:rsid w:val="002B6576"/>
    <w:rsid w:val="002B65DF"/>
    <w:rsid w:val="002C0492"/>
    <w:rsid w:val="002C1ED9"/>
    <w:rsid w:val="002C379B"/>
    <w:rsid w:val="002C533E"/>
    <w:rsid w:val="002C6440"/>
    <w:rsid w:val="002C69C4"/>
    <w:rsid w:val="002D0AF6"/>
    <w:rsid w:val="002D128F"/>
    <w:rsid w:val="002D283D"/>
    <w:rsid w:val="002D4731"/>
    <w:rsid w:val="002D6BAB"/>
    <w:rsid w:val="002D6FBE"/>
    <w:rsid w:val="002D7549"/>
    <w:rsid w:val="002D7B19"/>
    <w:rsid w:val="002D7B36"/>
    <w:rsid w:val="002E0A82"/>
    <w:rsid w:val="002E0E71"/>
    <w:rsid w:val="002E1BDC"/>
    <w:rsid w:val="002E223B"/>
    <w:rsid w:val="002E2CA7"/>
    <w:rsid w:val="002F0826"/>
    <w:rsid w:val="002F59B9"/>
    <w:rsid w:val="002F59CE"/>
    <w:rsid w:val="002F6A52"/>
    <w:rsid w:val="002F6B8B"/>
    <w:rsid w:val="002F6DCD"/>
    <w:rsid w:val="002F78B3"/>
    <w:rsid w:val="002F79F3"/>
    <w:rsid w:val="003024C8"/>
    <w:rsid w:val="00302733"/>
    <w:rsid w:val="00302DA9"/>
    <w:rsid w:val="003030ED"/>
    <w:rsid w:val="00303A89"/>
    <w:rsid w:val="003057A2"/>
    <w:rsid w:val="003078DD"/>
    <w:rsid w:val="00310324"/>
    <w:rsid w:val="0031302B"/>
    <w:rsid w:val="0031510D"/>
    <w:rsid w:val="00315717"/>
    <w:rsid w:val="00315E73"/>
    <w:rsid w:val="00320340"/>
    <w:rsid w:val="00320D4D"/>
    <w:rsid w:val="00324AA3"/>
    <w:rsid w:val="00325435"/>
    <w:rsid w:val="00327CF2"/>
    <w:rsid w:val="00327FDF"/>
    <w:rsid w:val="0033033C"/>
    <w:rsid w:val="0033116C"/>
    <w:rsid w:val="003321B3"/>
    <w:rsid w:val="003329BB"/>
    <w:rsid w:val="003333A6"/>
    <w:rsid w:val="00334A9B"/>
    <w:rsid w:val="00337FB3"/>
    <w:rsid w:val="0034128A"/>
    <w:rsid w:val="0034185E"/>
    <w:rsid w:val="00345E22"/>
    <w:rsid w:val="003474E3"/>
    <w:rsid w:val="0035051E"/>
    <w:rsid w:val="00355B5C"/>
    <w:rsid w:val="00356E61"/>
    <w:rsid w:val="00357E6D"/>
    <w:rsid w:val="00365B9E"/>
    <w:rsid w:val="00366D7F"/>
    <w:rsid w:val="00366F34"/>
    <w:rsid w:val="00367349"/>
    <w:rsid w:val="00370180"/>
    <w:rsid w:val="00370CEB"/>
    <w:rsid w:val="00372892"/>
    <w:rsid w:val="00373901"/>
    <w:rsid w:val="00373F79"/>
    <w:rsid w:val="00374E04"/>
    <w:rsid w:val="003750D2"/>
    <w:rsid w:val="003778FB"/>
    <w:rsid w:val="00381869"/>
    <w:rsid w:val="0039146A"/>
    <w:rsid w:val="00391F07"/>
    <w:rsid w:val="00394089"/>
    <w:rsid w:val="00395031"/>
    <w:rsid w:val="003A2F1F"/>
    <w:rsid w:val="003A6172"/>
    <w:rsid w:val="003A7010"/>
    <w:rsid w:val="003A73E2"/>
    <w:rsid w:val="003B0AAD"/>
    <w:rsid w:val="003B0ABC"/>
    <w:rsid w:val="003B3C85"/>
    <w:rsid w:val="003B4820"/>
    <w:rsid w:val="003B66CC"/>
    <w:rsid w:val="003B6A07"/>
    <w:rsid w:val="003B6D0E"/>
    <w:rsid w:val="003C0B52"/>
    <w:rsid w:val="003C3CFF"/>
    <w:rsid w:val="003C452C"/>
    <w:rsid w:val="003C6260"/>
    <w:rsid w:val="003C733E"/>
    <w:rsid w:val="003C7376"/>
    <w:rsid w:val="003D244D"/>
    <w:rsid w:val="003D42D4"/>
    <w:rsid w:val="003D4533"/>
    <w:rsid w:val="003D4D08"/>
    <w:rsid w:val="003D7B55"/>
    <w:rsid w:val="003E068B"/>
    <w:rsid w:val="003E3BA5"/>
    <w:rsid w:val="003E4169"/>
    <w:rsid w:val="003E4F20"/>
    <w:rsid w:val="003E5CED"/>
    <w:rsid w:val="003E62B5"/>
    <w:rsid w:val="003E69C6"/>
    <w:rsid w:val="003E7DAF"/>
    <w:rsid w:val="003F0ED5"/>
    <w:rsid w:val="003F1E6F"/>
    <w:rsid w:val="003F24D1"/>
    <w:rsid w:val="003F3322"/>
    <w:rsid w:val="003F6BB7"/>
    <w:rsid w:val="003F70AF"/>
    <w:rsid w:val="003F7E79"/>
    <w:rsid w:val="00400F99"/>
    <w:rsid w:val="004052E1"/>
    <w:rsid w:val="0040552E"/>
    <w:rsid w:val="00406487"/>
    <w:rsid w:val="004066E1"/>
    <w:rsid w:val="00407C10"/>
    <w:rsid w:val="00412FFD"/>
    <w:rsid w:val="004143B9"/>
    <w:rsid w:val="004147E5"/>
    <w:rsid w:val="00414FDA"/>
    <w:rsid w:val="00415A84"/>
    <w:rsid w:val="00415C3A"/>
    <w:rsid w:val="004179F2"/>
    <w:rsid w:val="004248CC"/>
    <w:rsid w:val="004249B4"/>
    <w:rsid w:val="00424E35"/>
    <w:rsid w:val="00425BB0"/>
    <w:rsid w:val="00427A79"/>
    <w:rsid w:val="0043036E"/>
    <w:rsid w:val="00430905"/>
    <w:rsid w:val="00431B3E"/>
    <w:rsid w:val="00431D41"/>
    <w:rsid w:val="00432EBE"/>
    <w:rsid w:val="004347AE"/>
    <w:rsid w:val="004354F5"/>
    <w:rsid w:val="0044241C"/>
    <w:rsid w:val="004443B5"/>
    <w:rsid w:val="004443BB"/>
    <w:rsid w:val="00445CD6"/>
    <w:rsid w:val="00446DD7"/>
    <w:rsid w:val="00446ECD"/>
    <w:rsid w:val="004500E8"/>
    <w:rsid w:val="00453CFE"/>
    <w:rsid w:val="00455FD4"/>
    <w:rsid w:val="00456661"/>
    <w:rsid w:val="004571DB"/>
    <w:rsid w:val="00457EB6"/>
    <w:rsid w:val="004623E2"/>
    <w:rsid w:val="0046727E"/>
    <w:rsid w:val="004677AB"/>
    <w:rsid w:val="00467F9E"/>
    <w:rsid w:val="004706F4"/>
    <w:rsid w:val="00470B0B"/>
    <w:rsid w:val="004711B8"/>
    <w:rsid w:val="00472482"/>
    <w:rsid w:val="0048039F"/>
    <w:rsid w:val="004879D0"/>
    <w:rsid w:val="00492598"/>
    <w:rsid w:val="0049315E"/>
    <w:rsid w:val="00493C00"/>
    <w:rsid w:val="0049566E"/>
    <w:rsid w:val="00497D3F"/>
    <w:rsid w:val="004A0838"/>
    <w:rsid w:val="004A1427"/>
    <w:rsid w:val="004A1FA2"/>
    <w:rsid w:val="004A3950"/>
    <w:rsid w:val="004A5667"/>
    <w:rsid w:val="004A5C96"/>
    <w:rsid w:val="004A74CA"/>
    <w:rsid w:val="004B0080"/>
    <w:rsid w:val="004B09BC"/>
    <w:rsid w:val="004B2C7C"/>
    <w:rsid w:val="004B348F"/>
    <w:rsid w:val="004B3A0A"/>
    <w:rsid w:val="004B4535"/>
    <w:rsid w:val="004B600E"/>
    <w:rsid w:val="004B7420"/>
    <w:rsid w:val="004C0FE3"/>
    <w:rsid w:val="004C3021"/>
    <w:rsid w:val="004C3C53"/>
    <w:rsid w:val="004C5225"/>
    <w:rsid w:val="004C640F"/>
    <w:rsid w:val="004C70A3"/>
    <w:rsid w:val="004C73A8"/>
    <w:rsid w:val="004D0EC4"/>
    <w:rsid w:val="004D11D8"/>
    <w:rsid w:val="004D1AC2"/>
    <w:rsid w:val="004D5084"/>
    <w:rsid w:val="004D629E"/>
    <w:rsid w:val="004D7FCD"/>
    <w:rsid w:val="004E05DB"/>
    <w:rsid w:val="004E1347"/>
    <w:rsid w:val="004E2894"/>
    <w:rsid w:val="004E3F9A"/>
    <w:rsid w:val="004E3FBA"/>
    <w:rsid w:val="004E41B7"/>
    <w:rsid w:val="004E4504"/>
    <w:rsid w:val="004E55E7"/>
    <w:rsid w:val="004E5E0F"/>
    <w:rsid w:val="004E67D5"/>
    <w:rsid w:val="004F0203"/>
    <w:rsid w:val="004F0615"/>
    <w:rsid w:val="004F1320"/>
    <w:rsid w:val="004F1E3F"/>
    <w:rsid w:val="004F1FF4"/>
    <w:rsid w:val="004F4FC9"/>
    <w:rsid w:val="004F797C"/>
    <w:rsid w:val="00501D89"/>
    <w:rsid w:val="00502F04"/>
    <w:rsid w:val="0050342C"/>
    <w:rsid w:val="00504493"/>
    <w:rsid w:val="005054E1"/>
    <w:rsid w:val="0050583F"/>
    <w:rsid w:val="00506169"/>
    <w:rsid w:val="005066BD"/>
    <w:rsid w:val="005068F7"/>
    <w:rsid w:val="00506A0A"/>
    <w:rsid w:val="00507919"/>
    <w:rsid w:val="0051042E"/>
    <w:rsid w:val="005126C1"/>
    <w:rsid w:val="005133BF"/>
    <w:rsid w:val="00513999"/>
    <w:rsid w:val="0052066A"/>
    <w:rsid w:val="00520996"/>
    <w:rsid w:val="00520F67"/>
    <w:rsid w:val="00521190"/>
    <w:rsid w:val="0052170D"/>
    <w:rsid w:val="00522019"/>
    <w:rsid w:val="00523725"/>
    <w:rsid w:val="005245FA"/>
    <w:rsid w:val="0052536D"/>
    <w:rsid w:val="00526FED"/>
    <w:rsid w:val="005276CA"/>
    <w:rsid w:val="00534F11"/>
    <w:rsid w:val="005357B2"/>
    <w:rsid w:val="00536776"/>
    <w:rsid w:val="00541046"/>
    <w:rsid w:val="005410C7"/>
    <w:rsid w:val="00541BCA"/>
    <w:rsid w:val="00541F18"/>
    <w:rsid w:val="005421AE"/>
    <w:rsid w:val="00551BC0"/>
    <w:rsid w:val="00552FC8"/>
    <w:rsid w:val="005532AE"/>
    <w:rsid w:val="005535CF"/>
    <w:rsid w:val="00554096"/>
    <w:rsid w:val="00556B81"/>
    <w:rsid w:val="005573D2"/>
    <w:rsid w:val="00557949"/>
    <w:rsid w:val="00557B0D"/>
    <w:rsid w:val="00557D54"/>
    <w:rsid w:val="00557E09"/>
    <w:rsid w:val="0056060C"/>
    <w:rsid w:val="00562A46"/>
    <w:rsid w:val="00563802"/>
    <w:rsid w:val="00566E9D"/>
    <w:rsid w:val="00570E8B"/>
    <w:rsid w:val="00574781"/>
    <w:rsid w:val="00574CFF"/>
    <w:rsid w:val="0057531C"/>
    <w:rsid w:val="00576B70"/>
    <w:rsid w:val="005776CF"/>
    <w:rsid w:val="00581128"/>
    <w:rsid w:val="005841FC"/>
    <w:rsid w:val="00584261"/>
    <w:rsid w:val="005867FD"/>
    <w:rsid w:val="00587A2F"/>
    <w:rsid w:val="005909A2"/>
    <w:rsid w:val="00590DEC"/>
    <w:rsid w:val="00594440"/>
    <w:rsid w:val="00595FC1"/>
    <w:rsid w:val="00596331"/>
    <w:rsid w:val="00596726"/>
    <w:rsid w:val="005A1220"/>
    <w:rsid w:val="005A69EF"/>
    <w:rsid w:val="005A7C3D"/>
    <w:rsid w:val="005B06B6"/>
    <w:rsid w:val="005B072F"/>
    <w:rsid w:val="005B3502"/>
    <w:rsid w:val="005B3C0F"/>
    <w:rsid w:val="005B739A"/>
    <w:rsid w:val="005C1BD0"/>
    <w:rsid w:val="005C249B"/>
    <w:rsid w:val="005C51E9"/>
    <w:rsid w:val="005C57F0"/>
    <w:rsid w:val="005C6D72"/>
    <w:rsid w:val="005C75B3"/>
    <w:rsid w:val="005D3EC0"/>
    <w:rsid w:val="005D43EA"/>
    <w:rsid w:val="005D6F2E"/>
    <w:rsid w:val="005E1020"/>
    <w:rsid w:val="005E1DFA"/>
    <w:rsid w:val="005E4623"/>
    <w:rsid w:val="005F010B"/>
    <w:rsid w:val="005F51C6"/>
    <w:rsid w:val="005F51EF"/>
    <w:rsid w:val="005F731C"/>
    <w:rsid w:val="00601B9D"/>
    <w:rsid w:val="00603D60"/>
    <w:rsid w:val="00605DD4"/>
    <w:rsid w:val="00606C7E"/>
    <w:rsid w:val="00607F39"/>
    <w:rsid w:val="006100B6"/>
    <w:rsid w:val="00611B62"/>
    <w:rsid w:val="00611B85"/>
    <w:rsid w:val="00612017"/>
    <w:rsid w:val="00612281"/>
    <w:rsid w:val="00614B26"/>
    <w:rsid w:val="00616558"/>
    <w:rsid w:val="00616D94"/>
    <w:rsid w:val="00620FF4"/>
    <w:rsid w:val="00622015"/>
    <w:rsid w:val="00622F6E"/>
    <w:rsid w:val="006233B1"/>
    <w:rsid w:val="00623F72"/>
    <w:rsid w:val="00627CF6"/>
    <w:rsid w:val="00630B69"/>
    <w:rsid w:val="0063139D"/>
    <w:rsid w:val="0063181B"/>
    <w:rsid w:val="006323AC"/>
    <w:rsid w:val="006335B2"/>
    <w:rsid w:val="00634FDE"/>
    <w:rsid w:val="00636AB5"/>
    <w:rsid w:val="006378D7"/>
    <w:rsid w:val="00641379"/>
    <w:rsid w:val="006428B3"/>
    <w:rsid w:val="006432CD"/>
    <w:rsid w:val="006433C6"/>
    <w:rsid w:val="006449EF"/>
    <w:rsid w:val="00647A2D"/>
    <w:rsid w:val="0065453F"/>
    <w:rsid w:val="0065520C"/>
    <w:rsid w:val="00656610"/>
    <w:rsid w:val="0065747E"/>
    <w:rsid w:val="006601F6"/>
    <w:rsid w:val="006605A0"/>
    <w:rsid w:val="00661672"/>
    <w:rsid w:val="00662E56"/>
    <w:rsid w:val="00663992"/>
    <w:rsid w:val="00664162"/>
    <w:rsid w:val="006705CE"/>
    <w:rsid w:val="006715C5"/>
    <w:rsid w:val="006739DD"/>
    <w:rsid w:val="0067683F"/>
    <w:rsid w:val="00677A26"/>
    <w:rsid w:val="00680260"/>
    <w:rsid w:val="00680822"/>
    <w:rsid w:val="006825BD"/>
    <w:rsid w:val="006825E2"/>
    <w:rsid w:val="00687004"/>
    <w:rsid w:val="006906C5"/>
    <w:rsid w:val="0069495F"/>
    <w:rsid w:val="00695920"/>
    <w:rsid w:val="00696EB9"/>
    <w:rsid w:val="00697A3E"/>
    <w:rsid w:val="006A0A98"/>
    <w:rsid w:val="006A0CB9"/>
    <w:rsid w:val="006A0D24"/>
    <w:rsid w:val="006A1860"/>
    <w:rsid w:val="006A1E7F"/>
    <w:rsid w:val="006A216F"/>
    <w:rsid w:val="006A426A"/>
    <w:rsid w:val="006A67FC"/>
    <w:rsid w:val="006A765A"/>
    <w:rsid w:val="006B2406"/>
    <w:rsid w:val="006B3D3D"/>
    <w:rsid w:val="006B48FE"/>
    <w:rsid w:val="006B4E5A"/>
    <w:rsid w:val="006B6EF6"/>
    <w:rsid w:val="006C1EEB"/>
    <w:rsid w:val="006C27EF"/>
    <w:rsid w:val="006C2BA2"/>
    <w:rsid w:val="006C2C82"/>
    <w:rsid w:val="006C4A1E"/>
    <w:rsid w:val="006D011D"/>
    <w:rsid w:val="006D26FD"/>
    <w:rsid w:val="006D67D8"/>
    <w:rsid w:val="006D6C1F"/>
    <w:rsid w:val="006D7D77"/>
    <w:rsid w:val="006E0C3C"/>
    <w:rsid w:val="006E4C79"/>
    <w:rsid w:val="006E5460"/>
    <w:rsid w:val="006E572A"/>
    <w:rsid w:val="006E648F"/>
    <w:rsid w:val="006E690F"/>
    <w:rsid w:val="006F04EA"/>
    <w:rsid w:val="006F0A7D"/>
    <w:rsid w:val="006F0F52"/>
    <w:rsid w:val="006F55E0"/>
    <w:rsid w:val="006F60D6"/>
    <w:rsid w:val="006F7F6B"/>
    <w:rsid w:val="00702703"/>
    <w:rsid w:val="00703125"/>
    <w:rsid w:val="00703765"/>
    <w:rsid w:val="007049DD"/>
    <w:rsid w:val="007056AC"/>
    <w:rsid w:val="00707664"/>
    <w:rsid w:val="007103CC"/>
    <w:rsid w:val="0071536B"/>
    <w:rsid w:val="00721D5F"/>
    <w:rsid w:val="00724BBD"/>
    <w:rsid w:val="00726309"/>
    <w:rsid w:val="00726875"/>
    <w:rsid w:val="007278BE"/>
    <w:rsid w:val="00731CBF"/>
    <w:rsid w:val="00735540"/>
    <w:rsid w:val="007357DF"/>
    <w:rsid w:val="00741833"/>
    <w:rsid w:val="007419BD"/>
    <w:rsid w:val="00742AD3"/>
    <w:rsid w:val="00744446"/>
    <w:rsid w:val="00750AED"/>
    <w:rsid w:val="00750C38"/>
    <w:rsid w:val="00751952"/>
    <w:rsid w:val="00752CF0"/>
    <w:rsid w:val="007556E0"/>
    <w:rsid w:val="00755B67"/>
    <w:rsid w:val="00760FEF"/>
    <w:rsid w:val="0076722F"/>
    <w:rsid w:val="0077041F"/>
    <w:rsid w:val="007728A7"/>
    <w:rsid w:val="00773FD3"/>
    <w:rsid w:val="00775095"/>
    <w:rsid w:val="00783848"/>
    <w:rsid w:val="0078493A"/>
    <w:rsid w:val="007857BF"/>
    <w:rsid w:val="00785E1B"/>
    <w:rsid w:val="0079085E"/>
    <w:rsid w:val="007911EF"/>
    <w:rsid w:val="007927AF"/>
    <w:rsid w:val="00793B5B"/>
    <w:rsid w:val="00794991"/>
    <w:rsid w:val="0079708C"/>
    <w:rsid w:val="007971A8"/>
    <w:rsid w:val="007A07D0"/>
    <w:rsid w:val="007A17DC"/>
    <w:rsid w:val="007A1E99"/>
    <w:rsid w:val="007A554C"/>
    <w:rsid w:val="007A7E81"/>
    <w:rsid w:val="007B4086"/>
    <w:rsid w:val="007B472D"/>
    <w:rsid w:val="007B607D"/>
    <w:rsid w:val="007B6542"/>
    <w:rsid w:val="007B6CA6"/>
    <w:rsid w:val="007C2583"/>
    <w:rsid w:val="007D02DA"/>
    <w:rsid w:val="007D090E"/>
    <w:rsid w:val="007D56B5"/>
    <w:rsid w:val="007D743C"/>
    <w:rsid w:val="007E1575"/>
    <w:rsid w:val="007E56BA"/>
    <w:rsid w:val="007E60DC"/>
    <w:rsid w:val="007E61FA"/>
    <w:rsid w:val="007E7759"/>
    <w:rsid w:val="007F3F14"/>
    <w:rsid w:val="007F5856"/>
    <w:rsid w:val="007F7D05"/>
    <w:rsid w:val="008015C6"/>
    <w:rsid w:val="00801A73"/>
    <w:rsid w:val="008034FB"/>
    <w:rsid w:val="00803A29"/>
    <w:rsid w:val="00804191"/>
    <w:rsid w:val="008047F3"/>
    <w:rsid w:val="00804D8F"/>
    <w:rsid w:val="00807462"/>
    <w:rsid w:val="0081025D"/>
    <w:rsid w:val="00814BCB"/>
    <w:rsid w:val="00814C78"/>
    <w:rsid w:val="00817B8E"/>
    <w:rsid w:val="0082042A"/>
    <w:rsid w:val="008243AB"/>
    <w:rsid w:val="008243BF"/>
    <w:rsid w:val="008247A2"/>
    <w:rsid w:val="008249E3"/>
    <w:rsid w:val="00824CD4"/>
    <w:rsid w:val="00825B97"/>
    <w:rsid w:val="00827CCB"/>
    <w:rsid w:val="008304FA"/>
    <w:rsid w:val="008328D2"/>
    <w:rsid w:val="00833E56"/>
    <w:rsid w:val="0083434F"/>
    <w:rsid w:val="008347EC"/>
    <w:rsid w:val="00834AD4"/>
    <w:rsid w:val="00835CA5"/>
    <w:rsid w:val="0083627E"/>
    <w:rsid w:val="00836C90"/>
    <w:rsid w:val="008370CF"/>
    <w:rsid w:val="008424B3"/>
    <w:rsid w:val="008449E6"/>
    <w:rsid w:val="00845217"/>
    <w:rsid w:val="0084669C"/>
    <w:rsid w:val="008479EF"/>
    <w:rsid w:val="0085078C"/>
    <w:rsid w:val="0085323B"/>
    <w:rsid w:val="00854515"/>
    <w:rsid w:val="00855C08"/>
    <w:rsid w:val="00857F89"/>
    <w:rsid w:val="008608A9"/>
    <w:rsid w:val="008631BB"/>
    <w:rsid w:val="008704B3"/>
    <w:rsid w:val="008764EF"/>
    <w:rsid w:val="00877113"/>
    <w:rsid w:val="00882CB7"/>
    <w:rsid w:val="00886A92"/>
    <w:rsid w:val="0088712C"/>
    <w:rsid w:val="00887736"/>
    <w:rsid w:val="00887777"/>
    <w:rsid w:val="00887CE6"/>
    <w:rsid w:val="00891DCE"/>
    <w:rsid w:val="008935F4"/>
    <w:rsid w:val="00894A54"/>
    <w:rsid w:val="00895545"/>
    <w:rsid w:val="00897D97"/>
    <w:rsid w:val="008A014A"/>
    <w:rsid w:val="008A1EBD"/>
    <w:rsid w:val="008A4481"/>
    <w:rsid w:val="008A72C4"/>
    <w:rsid w:val="008B06B1"/>
    <w:rsid w:val="008B233D"/>
    <w:rsid w:val="008B2E10"/>
    <w:rsid w:val="008B36C9"/>
    <w:rsid w:val="008B4114"/>
    <w:rsid w:val="008B46BD"/>
    <w:rsid w:val="008B57CB"/>
    <w:rsid w:val="008B78B4"/>
    <w:rsid w:val="008C1B3A"/>
    <w:rsid w:val="008C4637"/>
    <w:rsid w:val="008C53FA"/>
    <w:rsid w:val="008C658D"/>
    <w:rsid w:val="008C7D24"/>
    <w:rsid w:val="008D029A"/>
    <w:rsid w:val="008D2C7D"/>
    <w:rsid w:val="008E15D2"/>
    <w:rsid w:val="008E2377"/>
    <w:rsid w:val="008E2911"/>
    <w:rsid w:val="008E604F"/>
    <w:rsid w:val="008E7333"/>
    <w:rsid w:val="008F029A"/>
    <w:rsid w:val="008F1328"/>
    <w:rsid w:val="008F215C"/>
    <w:rsid w:val="008F2D96"/>
    <w:rsid w:val="008F51F8"/>
    <w:rsid w:val="008F53AC"/>
    <w:rsid w:val="008F6651"/>
    <w:rsid w:val="008F7CD9"/>
    <w:rsid w:val="009035B2"/>
    <w:rsid w:val="00903BAB"/>
    <w:rsid w:val="0090672D"/>
    <w:rsid w:val="009079FD"/>
    <w:rsid w:val="009124DD"/>
    <w:rsid w:val="00912941"/>
    <w:rsid w:val="00915054"/>
    <w:rsid w:val="00916BC1"/>
    <w:rsid w:val="00920F52"/>
    <w:rsid w:val="00921F78"/>
    <w:rsid w:val="00925CDA"/>
    <w:rsid w:val="00927798"/>
    <w:rsid w:val="00927B5E"/>
    <w:rsid w:val="00932C20"/>
    <w:rsid w:val="00932F69"/>
    <w:rsid w:val="00933611"/>
    <w:rsid w:val="00934FB5"/>
    <w:rsid w:val="00940056"/>
    <w:rsid w:val="00940123"/>
    <w:rsid w:val="0094151B"/>
    <w:rsid w:val="00944854"/>
    <w:rsid w:val="00945261"/>
    <w:rsid w:val="00945AD6"/>
    <w:rsid w:val="00946CEE"/>
    <w:rsid w:val="0094754B"/>
    <w:rsid w:val="00947B02"/>
    <w:rsid w:val="00960C37"/>
    <w:rsid w:val="00961179"/>
    <w:rsid w:val="00962246"/>
    <w:rsid w:val="00962628"/>
    <w:rsid w:val="009627FD"/>
    <w:rsid w:val="00962B61"/>
    <w:rsid w:val="009633F1"/>
    <w:rsid w:val="00972361"/>
    <w:rsid w:val="009728DD"/>
    <w:rsid w:val="00973D8C"/>
    <w:rsid w:val="009740E0"/>
    <w:rsid w:val="009743DC"/>
    <w:rsid w:val="00974CD7"/>
    <w:rsid w:val="00975E3C"/>
    <w:rsid w:val="0097673E"/>
    <w:rsid w:val="009770BC"/>
    <w:rsid w:val="00977AD3"/>
    <w:rsid w:val="00981400"/>
    <w:rsid w:val="009827B4"/>
    <w:rsid w:val="009859D8"/>
    <w:rsid w:val="00985A96"/>
    <w:rsid w:val="00987476"/>
    <w:rsid w:val="00987D41"/>
    <w:rsid w:val="00991AC4"/>
    <w:rsid w:val="00994FFA"/>
    <w:rsid w:val="00997DDD"/>
    <w:rsid w:val="009A174F"/>
    <w:rsid w:val="009A48AD"/>
    <w:rsid w:val="009A6F6C"/>
    <w:rsid w:val="009B05FE"/>
    <w:rsid w:val="009B2EF0"/>
    <w:rsid w:val="009B684E"/>
    <w:rsid w:val="009B71CD"/>
    <w:rsid w:val="009B74F2"/>
    <w:rsid w:val="009B76BD"/>
    <w:rsid w:val="009C2BC3"/>
    <w:rsid w:val="009C39E8"/>
    <w:rsid w:val="009C6DBE"/>
    <w:rsid w:val="009C729B"/>
    <w:rsid w:val="009D23B4"/>
    <w:rsid w:val="009D539D"/>
    <w:rsid w:val="009D6C45"/>
    <w:rsid w:val="009E0538"/>
    <w:rsid w:val="009E172B"/>
    <w:rsid w:val="009E5284"/>
    <w:rsid w:val="009E5497"/>
    <w:rsid w:val="009E7B33"/>
    <w:rsid w:val="009F0911"/>
    <w:rsid w:val="009F0A13"/>
    <w:rsid w:val="009F1EDF"/>
    <w:rsid w:val="009F2404"/>
    <w:rsid w:val="009F2655"/>
    <w:rsid w:val="009F2938"/>
    <w:rsid w:val="009F3AFC"/>
    <w:rsid w:val="009F458D"/>
    <w:rsid w:val="009F7644"/>
    <w:rsid w:val="00A0272A"/>
    <w:rsid w:val="00A02EA3"/>
    <w:rsid w:val="00A05557"/>
    <w:rsid w:val="00A10784"/>
    <w:rsid w:val="00A115C0"/>
    <w:rsid w:val="00A13852"/>
    <w:rsid w:val="00A14389"/>
    <w:rsid w:val="00A169A8"/>
    <w:rsid w:val="00A17FE3"/>
    <w:rsid w:val="00A237EB"/>
    <w:rsid w:val="00A24C5C"/>
    <w:rsid w:val="00A26861"/>
    <w:rsid w:val="00A31EF8"/>
    <w:rsid w:val="00A31EFA"/>
    <w:rsid w:val="00A32CE8"/>
    <w:rsid w:val="00A33BA3"/>
    <w:rsid w:val="00A416D3"/>
    <w:rsid w:val="00A41897"/>
    <w:rsid w:val="00A4238F"/>
    <w:rsid w:val="00A42D2D"/>
    <w:rsid w:val="00A43C5D"/>
    <w:rsid w:val="00A45051"/>
    <w:rsid w:val="00A47C17"/>
    <w:rsid w:val="00A53091"/>
    <w:rsid w:val="00A53248"/>
    <w:rsid w:val="00A60200"/>
    <w:rsid w:val="00A60689"/>
    <w:rsid w:val="00A607B1"/>
    <w:rsid w:val="00A60A86"/>
    <w:rsid w:val="00A60CB7"/>
    <w:rsid w:val="00A63ADB"/>
    <w:rsid w:val="00A64EE8"/>
    <w:rsid w:val="00A658A7"/>
    <w:rsid w:val="00A678AE"/>
    <w:rsid w:val="00A70770"/>
    <w:rsid w:val="00A723A3"/>
    <w:rsid w:val="00A73138"/>
    <w:rsid w:val="00A76995"/>
    <w:rsid w:val="00A77843"/>
    <w:rsid w:val="00A77E5E"/>
    <w:rsid w:val="00A80DCD"/>
    <w:rsid w:val="00A837D1"/>
    <w:rsid w:val="00A83E33"/>
    <w:rsid w:val="00A84CD5"/>
    <w:rsid w:val="00A85AC9"/>
    <w:rsid w:val="00A931D6"/>
    <w:rsid w:val="00A93F33"/>
    <w:rsid w:val="00A962DF"/>
    <w:rsid w:val="00A9771C"/>
    <w:rsid w:val="00AA0811"/>
    <w:rsid w:val="00AA4D5D"/>
    <w:rsid w:val="00AA55D0"/>
    <w:rsid w:val="00AA5DF9"/>
    <w:rsid w:val="00AB0FF5"/>
    <w:rsid w:val="00AB120D"/>
    <w:rsid w:val="00AB17F1"/>
    <w:rsid w:val="00AB35EC"/>
    <w:rsid w:val="00AB472A"/>
    <w:rsid w:val="00AC1D37"/>
    <w:rsid w:val="00AC2884"/>
    <w:rsid w:val="00AC28AB"/>
    <w:rsid w:val="00AC68EE"/>
    <w:rsid w:val="00AC7EC8"/>
    <w:rsid w:val="00AD0D5E"/>
    <w:rsid w:val="00AD2281"/>
    <w:rsid w:val="00AD5526"/>
    <w:rsid w:val="00AD552C"/>
    <w:rsid w:val="00AD71E8"/>
    <w:rsid w:val="00AE1D23"/>
    <w:rsid w:val="00AE2063"/>
    <w:rsid w:val="00AE24D8"/>
    <w:rsid w:val="00AF085D"/>
    <w:rsid w:val="00AF1664"/>
    <w:rsid w:val="00AF1C0F"/>
    <w:rsid w:val="00AF24B8"/>
    <w:rsid w:val="00AF5CA9"/>
    <w:rsid w:val="00AF6DFC"/>
    <w:rsid w:val="00B00013"/>
    <w:rsid w:val="00B02BD7"/>
    <w:rsid w:val="00B03AC8"/>
    <w:rsid w:val="00B03C34"/>
    <w:rsid w:val="00B03EC3"/>
    <w:rsid w:val="00B052F9"/>
    <w:rsid w:val="00B0690D"/>
    <w:rsid w:val="00B06DA6"/>
    <w:rsid w:val="00B07C04"/>
    <w:rsid w:val="00B109C0"/>
    <w:rsid w:val="00B129A6"/>
    <w:rsid w:val="00B13C71"/>
    <w:rsid w:val="00B15730"/>
    <w:rsid w:val="00B166B7"/>
    <w:rsid w:val="00B2082F"/>
    <w:rsid w:val="00B209F5"/>
    <w:rsid w:val="00B21B97"/>
    <w:rsid w:val="00B21D17"/>
    <w:rsid w:val="00B2385A"/>
    <w:rsid w:val="00B24472"/>
    <w:rsid w:val="00B247B7"/>
    <w:rsid w:val="00B24DA1"/>
    <w:rsid w:val="00B30400"/>
    <w:rsid w:val="00B30589"/>
    <w:rsid w:val="00B3153C"/>
    <w:rsid w:val="00B325C8"/>
    <w:rsid w:val="00B32836"/>
    <w:rsid w:val="00B34029"/>
    <w:rsid w:val="00B34947"/>
    <w:rsid w:val="00B34D50"/>
    <w:rsid w:val="00B367D1"/>
    <w:rsid w:val="00B36E99"/>
    <w:rsid w:val="00B37AE5"/>
    <w:rsid w:val="00B43398"/>
    <w:rsid w:val="00B438C2"/>
    <w:rsid w:val="00B45C04"/>
    <w:rsid w:val="00B5079D"/>
    <w:rsid w:val="00B51FD8"/>
    <w:rsid w:val="00B52D21"/>
    <w:rsid w:val="00B5742F"/>
    <w:rsid w:val="00B630F5"/>
    <w:rsid w:val="00B63DD9"/>
    <w:rsid w:val="00B65591"/>
    <w:rsid w:val="00B728C9"/>
    <w:rsid w:val="00B742FA"/>
    <w:rsid w:val="00B75C03"/>
    <w:rsid w:val="00B769A6"/>
    <w:rsid w:val="00B817C4"/>
    <w:rsid w:val="00B81B4E"/>
    <w:rsid w:val="00B82506"/>
    <w:rsid w:val="00B837BC"/>
    <w:rsid w:val="00B8447C"/>
    <w:rsid w:val="00B86815"/>
    <w:rsid w:val="00B90A57"/>
    <w:rsid w:val="00B9410C"/>
    <w:rsid w:val="00B94586"/>
    <w:rsid w:val="00B97BEF"/>
    <w:rsid w:val="00BA000E"/>
    <w:rsid w:val="00BA0F2F"/>
    <w:rsid w:val="00BA1E51"/>
    <w:rsid w:val="00BA4AA6"/>
    <w:rsid w:val="00BA5BD9"/>
    <w:rsid w:val="00BA62E6"/>
    <w:rsid w:val="00BA72DA"/>
    <w:rsid w:val="00BA7472"/>
    <w:rsid w:val="00BB0D34"/>
    <w:rsid w:val="00BB1081"/>
    <w:rsid w:val="00BB23C0"/>
    <w:rsid w:val="00BB2CD3"/>
    <w:rsid w:val="00BB332D"/>
    <w:rsid w:val="00BB492B"/>
    <w:rsid w:val="00BB4C7A"/>
    <w:rsid w:val="00BB544E"/>
    <w:rsid w:val="00BB565E"/>
    <w:rsid w:val="00BC058B"/>
    <w:rsid w:val="00BC1432"/>
    <w:rsid w:val="00BC236E"/>
    <w:rsid w:val="00BC35B2"/>
    <w:rsid w:val="00BC6DE3"/>
    <w:rsid w:val="00BC7B20"/>
    <w:rsid w:val="00BD002E"/>
    <w:rsid w:val="00BD27E3"/>
    <w:rsid w:val="00BD3E6A"/>
    <w:rsid w:val="00BE053B"/>
    <w:rsid w:val="00BE08DC"/>
    <w:rsid w:val="00BE0BFD"/>
    <w:rsid w:val="00BE2F9E"/>
    <w:rsid w:val="00BE321B"/>
    <w:rsid w:val="00BE3DC5"/>
    <w:rsid w:val="00BE4029"/>
    <w:rsid w:val="00BE4483"/>
    <w:rsid w:val="00BE468A"/>
    <w:rsid w:val="00BE5812"/>
    <w:rsid w:val="00BF0886"/>
    <w:rsid w:val="00BF0C9E"/>
    <w:rsid w:val="00BF109D"/>
    <w:rsid w:val="00BF1DF0"/>
    <w:rsid w:val="00BF2E06"/>
    <w:rsid w:val="00C00213"/>
    <w:rsid w:val="00C00782"/>
    <w:rsid w:val="00C00FD6"/>
    <w:rsid w:val="00C01082"/>
    <w:rsid w:val="00C0112F"/>
    <w:rsid w:val="00C01DE8"/>
    <w:rsid w:val="00C03840"/>
    <w:rsid w:val="00C113C0"/>
    <w:rsid w:val="00C16C06"/>
    <w:rsid w:val="00C17659"/>
    <w:rsid w:val="00C205D2"/>
    <w:rsid w:val="00C22166"/>
    <w:rsid w:val="00C22D21"/>
    <w:rsid w:val="00C2452C"/>
    <w:rsid w:val="00C24BC5"/>
    <w:rsid w:val="00C24DBE"/>
    <w:rsid w:val="00C27EE4"/>
    <w:rsid w:val="00C30084"/>
    <w:rsid w:val="00C30B74"/>
    <w:rsid w:val="00C32127"/>
    <w:rsid w:val="00C35A44"/>
    <w:rsid w:val="00C35CD9"/>
    <w:rsid w:val="00C36DB2"/>
    <w:rsid w:val="00C37133"/>
    <w:rsid w:val="00C376D7"/>
    <w:rsid w:val="00C37765"/>
    <w:rsid w:val="00C4051B"/>
    <w:rsid w:val="00C425D1"/>
    <w:rsid w:val="00C42819"/>
    <w:rsid w:val="00C43B65"/>
    <w:rsid w:val="00C468B3"/>
    <w:rsid w:val="00C511F6"/>
    <w:rsid w:val="00C52435"/>
    <w:rsid w:val="00C53B6C"/>
    <w:rsid w:val="00C55D29"/>
    <w:rsid w:val="00C60105"/>
    <w:rsid w:val="00C60758"/>
    <w:rsid w:val="00C61C0A"/>
    <w:rsid w:val="00C63006"/>
    <w:rsid w:val="00C665F3"/>
    <w:rsid w:val="00C7008B"/>
    <w:rsid w:val="00C74026"/>
    <w:rsid w:val="00C743E9"/>
    <w:rsid w:val="00C7522D"/>
    <w:rsid w:val="00C75733"/>
    <w:rsid w:val="00C757F5"/>
    <w:rsid w:val="00C760D2"/>
    <w:rsid w:val="00C765AF"/>
    <w:rsid w:val="00C80E8A"/>
    <w:rsid w:val="00C826F4"/>
    <w:rsid w:val="00C84F41"/>
    <w:rsid w:val="00C87BE3"/>
    <w:rsid w:val="00C90466"/>
    <w:rsid w:val="00C9162A"/>
    <w:rsid w:val="00C92B81"/>
    <w:rsid w:val="00C948D8"/>
    <w:rsid w:val="00C96335"/>
    <w:rsid w:val="00C978F1"/>
    <w:rsid w:val="00CA15B3"/>
    <w:rsid w:val="00CA27DA"/>
    <w:rsid w:val="00CA2CC5"/>
    <w:rsid w:val="00CA36CE"/>
    <w:rsid w:val="00CA4598"/>
    <w:rsid w:val="00CA4AAA"/>
    <w:rsid w:val="00CB14E1"/>
    <w:rsid w:val="00CB2490"/>
    <w:rsid w:val="00CB2BE9"/>
    <w:rsid w:val="00CB6737"/>
    <w:rsid w:val="00CB71DB"/>
    <w:rsid w:val="00CC3350"/>
    <w:rsid w:val="00CC4E09"/>
    <w:rsid w:val="00CD00E2"/>
    <w:rsid w:val="00CD08C0"/>
    <w:rsid w:val="00CD0E10"/>
    <w:rsid w:val="00CD1370"/>
    <w:rsid w:val="00CD1546"/>
    <w:rsid w:val="00CD2ABB"/>
    <w:rsid w:val="00CD55D5"/>
    <w:rsid w:val="00CD6353"/>
    <w:rsid w:val="00CD727A"/>
    <w:rsid w:val="00CE11CF"/>
    <w:rsid w:val="00CE7DF6"/>
    <w:rsid w:val="00CE7FEB"/>
    <w:rsid w:val="00CF0307"/>
    <w:rsid w:val="00CF1E86"/>
    <w:rsid w:val="00CF2F78"/>
    <w:rsid w:val="00CF335A"/>
    <w:rsid w:val="00CF4185"/>
    <w:rsid w:val="00CF5547"/>
    <w:rsid w:val="00D017D5"/>
    <w:rsid w:val="00D01B58"/>
    <w:rsid w:val="00D035D5"/>
    <w:rsid w:val="00D0416D"/>
    <w:rsid w:val="00D05301"/>
    <w:rsid w:val="00D05A1E"/>
    <w:rsid w:val="00D06760"/>
    <w:rsid w:val="00D07E54"/>
    <w:rsid w:val="00D12430"/>
    <w:rsid w:val="00D14299"/>
    <w:rsid w:val="00D153E2"/>
    <w:rsid w:val="00D15873"/>
    <w:rsid w:val="00D15DF8"/>
    <w:rsid w:val="00D1699A"/>
    <w:rsid w:val="00D16EB0"/>
    <w:rsid w:val="00D22503"/>
    <w:rsid w:val="00D2260D"/>
    <w:rsid w:val="00D2453F"/>
    <w:rsid w:val="00D27B3C"/>
    <w:rsid w:val="00D27FDC"/>
    <w:rsid w:val="00D30477"/>
    <w:rsid w:val="00D30B4E"/>
    <w:rsid w:val="00D35BA4"/>
    <w:rsid w:val="00D35C0D"/>
    <w:rsid w:val="00D35E8B"/>
    <w:rsid w:val="00D37940"/>
    <w:rsid w:val="00D40CB1"/>
    <w:rsid w:val="00D422E5"/>
    <w:rsid w:val="00D42F01"/>
    <w:rsid w:val="00D42F71"/>
    <w:rsid w:val="00D43E9F"/>
    <w:rsid w:val="00D43F3C"/>
    <w:rsid w:val="00D44E96"/>
    <w:rsid w:val="00D4562C"/>
    <w:rsid w:val="00D45BAE"/>
    <w:rsid w:val="00D46F45"/>
    <w:rsid w:val="00D5170F"/>
    <w:rsid w:val="00D542B0"/>
    <w:rsid w:val="00D54676"/>
    <w:rsid w:val="00D54A17"/>
    <w:rsid w:val="00D5546B"/>
    <w:rsid w:val="00D55E06"/>
    <w:rsid w:val="00D5631C"/>
    <w:rsid w:val="00D56639"/>
    <w:rsid w:val="00D610F6"/>
    <w:rsid w:val="00D66001"/>
    <w:rsid w:val="00D666A0"/>
    <w:rsid w:val="00D66972"/>
    <w:rsid w:val="00D66A4E"/>
    <w:rsid w:val="00D66AA2"/>
    <w:rsid w:val="00D676CB"/>
    <w:rsid w:val="00D67A4C"/>
    <w:rsid w:val="00D67F8C"/>
    <w:rsid w:val="00D7096E"/>
    <w:rsid w:val="00D718E2"/>
    <w:rsid w:val="00D74C33"/>
    <w:rsid w:val="00D75900"/>
    <w:rsid w:val="00D815D5"/>
    <w:rsid w:val="00D83708"/>
    <w:rsid w:val="00D86882"/>
    <w:rsid w:val="00D87170"/>
    <w:rsid w:val="00D878F5"/>
    <w:rsid w:val="00D9260D"/>
    <w:rsid w:val="00D9292A"/>
    <w:rsid w:val="00D940F0"/>
    <w:rsid w:val="00DA072A"/>
    <w:rsid w:val="00DA0894"/>
    <w:rsid w:val="00DA268B"/>
    <w:rsid w:val="00DA3027"/>
    <w:rsid w:val="00DA32A6"/>
    <w:rsid w:val="00DA4205"/>
    <w:rsid w:val="00DA517B"/>
    <w:rsid w:val="00DA5529"/>
    <w:rsid w:val="00DB0F95"/>
    <w:rsid w:val="00DB13B4"/>
    <w:rsid w:val="00DB1E4B"/>
    <w:rsid w:val="00DB2C6F"/>
    <w:rsid w:val="00DB40B6"/>
    <w:rsid w:val="00DB4699"/>
    <w:rsid w:val="00DB6AFE"/>
    <w:rsid w:val="00DB6BAF"/>
    <w:rsid w:val="00DC0322"/>
    <w:rsid w:val="00DC4D69"/>
    <w:rsid w:val="00DC67BA"/>
    <w:rsid w:val="00DC6804"/>
    <w:rsid w:val="00DC6D50"/>
    <w:rsid w:val="00DC7D7C"/>
    <w:rsid w:val="00DD1003"/>
    <w:rsid w:val="00DD2BE0"/>
    <w:rsid w:val="00DD4B24"/>
    <w:rsid w:val="00DD5AB4"/>
    <w:rsid w:val="00DD6BB7"/>
    <w:rsid w:val="00DF1ED9"/>
    <w:rsid w:val="00DF35FA"/>
    <w:rsid w:val="00DF3BC1"/>
    <w:rsid w:val="00DF463C"/>
    <w:rsid w:val="00DF4CF0"/>
    <w:rsid w:val="00DF51DE"/>
    <w:rsid w:val="00DF5E36"/>
    <w:rsid w:val="00E02DA8"/>
    <w:rsid w:val="00E04A0E"/>
    <w:rsid w:val="00E06295"/>
    <w:rsid w:val="00E07511"/>
    <w:rsid w:val="00E07EFD"/>
    <w:rsid w:val="00E124DF"/>
    <w:rsid w:val="00E14A0D"/>
    <w:rsid w:val="00E14AE5"/>
    <w:rsid w:val="00E15689"/>
    <w:rsid w:val="00E164E4"/>
    <w:rsid w:val="00E208E8"/>
    <w:rsid w:val="00E22C6E"/>
    <w:rsid w:val="00E23E59"/>
    <w:rsid w:val="00E2503F"/>
    <w:rsid w:val="00E2567D"/>
    <w:rsid w:val="00E271EE"/>
    <w:rsid w:val="00E30B7F"/>
    <w:rsid w:val="00E3108E"/>
    <w:rsid w:val="00E310B7"/>
    <w:rsid w:val="00E318F4"/>
    <w:rsid w:val="00E3223D"/>
    <w:rsid w:val="00E33435"/>
    <w:rsid w:val="00E338F1"/>
    <w:rsid w:val="00E3416D"/>
    <w:rsid w:val="00E34997"/>
    <w:rsid w:val="00E34DF9"/>
    <w:rsid w:val="00E35639"/>
    <w:rsid w:val="00E365B4"/>
    <w:rsid w:val="00E3684F"/>
    <w:rsid w:val="00E36A5F"/>
    <w:rsid w:val="00E4195A"/>
    <w:rsid w:val="00E42FD6"/>
    <w:rsid w:val="00E43ABC"/>
    <w:rsid w:val="00E450BD"/>
    <w:rsid w:val="00E47F99"/>
    <w:rsid w:val="00E50B33"/>
    <w:rsid w:val="00E50B35"/>
    <w:rsid w:val="00E50C8B"/>
    <w:rsid w:val="00E513C7"/>
    <w:rsid w:val="00E5319C"/>
    <w:rsid w:val="00E5640F"/>
    <w:rsid w:val="00E613BA"/>
    <w:rsid w:val="00E61E91"/>
    <w:rsid w:val="00E63330"/>
    <w:rsid w:val="00E636C2"/>
    <w:rsid w:val="00E63BCF"/>
    <w:rsid w:val="00E67651"/>
    <w:rsid w:val="00E7256A"/>
    <w:rsid w:val="00E737D2"/>
    <w:rsid w:val="00E750F9"/>
    <w:rsid w:val="00E75DCD"/>
    <w:rsid w:val="00E762CC"/>
    <w:rsid w:val="00E81722"/>
    <w:rsid w:val="00E81F57"/>
    <w:rsid w:val="00E82526"/>
    <w:rsid w:val="00E841E2"/>
    <w:rsid w:val="00E850AC"/>
    <w:rsid w:val="00E87993"/>
    <w:rsid w:val="00E91A1C"/>
    <w:rsid w:val="00E92838"/>
    <w:rsid w:val="00E92A8A"/>
    <w:rsid w:val="00E957D9"/>
    <w:rsid w:val="00E97D06"/>
    <w:rsid w:val="00EA06D2"/>
    <w:rsid w:val="00EA2166"/>
    <w:rsid w:val="00EA2542"/>
    <w:rsid w:val="00EA55FB"/>
    <w:rsid w:val="00EA58E6"/>
    <w:rsid w:val="00EA6D3F"/>
    <w:rsid w:val="00EA76DB"/>
    <w:rsid w:val="00EB07A3"/>
    <w:rsid w:val="00EB2300"/>
    <w:rsid w:val="00EB2669"/>
    <w:rsid w:val="00EB37B3"/>
    <w:rsid w:val="00EB49B9"/>
    <w:rsid w:val="00EB5BA5"/>
    <w:rsid w:val="00EB5C16"/>
    <w:rsid w:val="00EB5F74"/>
    <w:rsid w:val="00EB6A2D"/>
    <w:rsid w:val="00EB7C3B"/>
    <w:rsid w:val="00EC155C"/>
    <w:rsid w:val="00EC37DD"/>
    <w:rsid w:val="00EC4975"/>
    <w:rsid w:val="00EC58C6"/>
    <w:rsid w:val="00EC66D2"/>
    <w:rsid w:val="00EC6E8C"/>
    <w:rsid w:val="00ED1617"/>
    <w:rsid w:val="00ED3571"/>
    <w:rsid w:val="00ED7F27"/>
    <w:rsid w:val="00EE02C4"/>
    <w:rsid w:val="00EE0D5D"/>
    <w:rsid w:val="00EE34CD"/>
    <w:rsid w:val="00EF0B40"/>
    <w:rsid w:val="00EF0C65"/>
    <w:rsid w:val="00EF0E02"/>
    <w:rsid w:val="00EF1E1D"/>
    <w:rsid w:val="00EF45FD"/>
    <w:rsid w:val="00EF4BAF"/>
    <w:rsid w:val="00EF5B05"/>
    <w:rsid w:val="00EF7906"/>
    <w:rsid w:val="00F00A09"/>
    <w:rsid w:val="00F01E1F"/>
    <w:rsid w:val="00F02D25"/>
    <w:rsid w:val="00F05B2F"/>
    <w:rsid w:val="00F075DB"/>
    <w:rsid w:val="00F114E2"/>
    <w:rsid w:val="00F12729"/>
    <w:rsid w:val="00F128FD"/>
    <w:rsid w:val="00F1372D"/>
    <w:rsid w:val="00F16BAB"/>
    <w:rsid w:val="00F16D30"/>
    <w:rsid w:val="00F16E70"/>
    <w:rsid w:val="00F16E79"/>
    <w:rsid w:val="00F17709"/>
    <w:rsid w:val="00F22577"/>
    <w:rsid w:val="00F275FE"/>
    <w:rsid w:val="00F31500"/>
    <w:rsid w:val="00F32964"/>
    <w:rsid w:val="00F33CF8"/>
    <w:rsid w:val="00F35692"/>
    <w:rsid w:val="00F404B7"/>
    <w:rsid w:val="00F41369"/>
    <w:rsid w:val="00F41DE1"/>
    <w:rsid w:val="00F450F4"/>
    <w:rsid w:val="00F47590"/>
    <w:rsid w:val="00F52673"/>
    <w:rsid w:val="00F52C99"/>
    <w:rsid w:val="00F532E5"/>
    <w:rsid w:val="00F5338D"/>
    <w:rsid w:val="00F549C2"/>
    <w:rsid w:val="00F61F9D"/>
    <w:rsid w:val="00F64F72"/>
    <w:rsid w:val="00F65834"/>
    <w:rsid w:val="00F66412"/>
    <w:rsid w:val="00F67C4A"/>
    <w:rsid w:val="00F7206C"/>
    <w:rsid w:val="00F72228"/>
    <w:rsid w:val="00F73DAF"/>
    <w:rsid w:val="00F769D6"/>
    <w:rsid w:val="00F77368"/>
    <w:rsid w:val="00F805E8"/>
    <w:rsid w:val="00F829C9"/>
    <w:rsid w:val="00F84E08"/>
    <w:rsid w:val="00F85611"/>
    <w:rsid w:val="00F90256"/>
    <w:rsid w:val="00F92D69"/>
    <w:rsid w:val="00F95C89"/>
    <w:rsid w:val="00F9670C"/>
    <w:rsid w:val="00F975A5"/>
    <w:rsid w:val="00FA1581"/>
    <w:rsid w:val="00FA168F"/>
    <w:rsid w:val="00FA60EA"/>
    <w:rsid w:val="00FA62D5"/>
    <w:rsid w:val="00FB0F0E"/>
    <w:rsid w:val="00FB1D5E"/>
    <w:rsid w:val="00FB2D21"/>
    <w:rsid w:val="00FB529E"/>
    <w:rsid w:val="00FB7E9D"/>
    <w:rsid w:val="00FC00DB"/>
    <w:rsid w:val="00FC0512"/>
    <w:rsid w:val="00FC16BA"/>
    <w:rsid w:val="00FC47A8"/>
    <w:rsid w:val="00FC5574"/>
    <w:rsid w:val="00FC6DC5"/>
    <w:rsid w:val="00FD0BD0"/>
    <w:rsid w:val="00FD1237"/>
    <w:rsid w:val="00FD187A"/>
    <w:rsid w:val="00FD1BA9"/>
    <w:rsid w:val="00FD322C"/>
    <w:rsid w:val="00FD3830"/>
    <w:rsid w:val="00FD4A46"/>
    <w:rsid w:val="00FD6147"/>
    <w:rsid w:val="00FD732D"/>
    <w:rsid w:val="00FD7E7E"/>
    <w:rsid w:val="00FE231F"/>
    <w:rsid w:val="00FE42FC"/>
    <w:rsid w:val="00FE46B4"/>
    <w:rsid w:val="00FF167E"/>
    <w:rsid w:val="00FF2823"/>
    <w:rsid w:val="00FF360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E32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722F"/>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76722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semiHidden/>
    <w:unhideWhenUsed/>
    <w:qFormat/>
    <w:rsid w:val="0076722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olo3">
    <w:name w:val="heading 3"/>
    <w:basedOn w:val="Normale"/>
    <w:next w:val="Normale"/>
    <w:link w:val="Titolo3Carattere"/>
    <w:uiPriority w:val="9"/>
    <w:qFormat/>
    <w:rsid w:val="0076722F"/>
    <w:pPr>
      <w:keepNext/>
      <w:spacing w:before="240" w:after="60"/>
      <w:outlineLvl w:val="2"/>
    </w:pPr>
    <w:rPr>
      <w:rFonts w:ascii="Cambria" w:hAnsi="Cambria"/>
      <w:b/>
      <w:bCs/>
      <w:sz w:val="26"/>
      <w:szCs w:val="26"/>
    </w:rPr>
  </w:style>
  <w:style w:type="paragraph" w:styleId="Titolo6">
    <w:name w:val="heading 6"/>
    <w:aliases w:val="sub-dash,sd,5"/>
    <w:basedOn w:val="Normale"/>
    <w:next w:val="Normale"/>
    <w:link w:val="Titolo6Carattere"/>
    <w:qFormat/>
    <w:rsid w:val="0076722F"/>
    <w:pPr>
      <w:keepNext/>
      <w:jc w:val="both"/>
      <w:outlineLvl w:val="5"/>
    </w:pPr>
    <w:rPr>
      <w:rFonts w:ascii="Garamond" w:hAnsi="Garamond"/>
      <w:b/>
      <w:bCs/>
    </w:rPr>
  </w:style>
  <w:style w:type="paragraph" w:styleId="Titolo9">
    <w:name w:val="heading 9"/>
    <w:basedOn w:val="Normale"/>
    <w:next w:val="Normale"/>
    <w:link w:val="Titolo9Carattere"/>
    <w:qFormat/>
    <w:rsid w:val="0076722F"/>
    <w:pPr>
      <w:keepNext/>
      <w:spacing w:line="480" w:lineRule="auto"/>
      <w:jc w:val="center"/>
      <w:outlineLvl w:val="8"/>
    </w:pPr>
    <w:rPr>
      <w:rFonts w:ascii="Trebuchet MS" w:hAnsi="Trebuchet MS"/>
      <w:b/>
      <w:bCs/>
      <w:sz w:val="22"/>
      <w:szCs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6722F"/>
    <w:rPr>
      <w:rFonts w:asciiTheme="majorHAnsi" w:eastAsiaTheme="majorEastAsia" w:hAnsiTheme="majorHAnsi" w:cstheme="majorBidi"/>
      <w:b/>
      <w:bCs/>
      <w:color w:val="2E74B5" w:themeColor="accent1" w:themeShade="BF"/>
      <w:sz w:val="28"/>
      <w:szCs w:val="28"/>
      <w:lang w:eastAsia="it-IT"/>
    </w:rPr>
  </w:style>
  <w:style w:type="character" w:customStyle="1" w:styleId="Titolo2Carattere">
    <w:name w:val="Titolo 2 Carattere"/>
    <w:basedOn w:val="Carpredefinitoparagrafo"/>
    <w:link w:val="Titolo2"/>
    <w:uiPriority w:val="9"/>
    <w:semiHidden/>
    <w:rsid w:val="0076722F"/>
    <w:rPr>
      <w:rFonts w:asciiTheme="majorHAnsi" w:eastAsiaTheme="majorEastAsia" w:hAnsiTheme="majorHAnsi" w:cstheme="majorBidi"/>
      <w:b/>
      <w:bCs/>
      <w:color w:val="5B9BD5" w:themeColor="accent1"/>
      <w:sz w:val="26"/>
      <w:szCs w:val="26"/>
      <w:lang w:eastAsia="it-IT"/>
    </w:rPr>
  </w:style>
  <w:style w:type="character" w:customStyle="1" w:styleId="Titolo3Carattere">
    <w:name w:val="Titolo 3 Carattere"/>
    <w:basedOn w:val="Carpredefinitoparagrafo"/>
    <w:link w:val="Titolo3"/>
    <w:uiPriority w:val="9"/>
    <w:rsid w:val="0076722F"/>
    <w:rPr>
      <w:rFonts w:ascii="Cambria" w:eastAsia="Times New Roman" w:hAnsi="Cambria" w:cs="Times New Roman"/>
      <w:b/>
      <w:bCs/>
      <w:sz w:val="26"/>
      <w:szCs w:val="26"/>
      <w:lang w:eastAsia="it-IT"/>
    </w:rPr>
  </w:style>
  <w:style w:type="character" w:customStyle="1" w:styleId="Titolo6Carattere">
    <w:name w:val="Titolo 6 Carattere"/>
    <w:aliases w:val="sub-dash Carattere,sd Carattere,5 Carattere"/>
    <w:basedOn w:val="Carpredefinitoparagrafo"/>
    <w:link w:val="Titolo6"/>
    <w:rsid w:val="0076722F"/>
    <w:rPr>
      <w:rFonts w:ascii="Garamond" w:eastAsia="Times New Roman" w:hAnsi="Garamond" w:cs="Times New Roman"/>
      <w:b/>
      <w:bCs/>
      <w:sz w:val="20"/>
      <w:szCs w:val="20"/>
      <w:lang w:eastAsia="it-IT"/>
    </w:rPr>
  </w:style>
  <w:style w:type="character" w:customStyle="1" w:styleId="Titolo9Carattere">
    <w:name w:val="Titolo 9 Carattere"/>
    <w:basedOn w:val="Carpredefinitoparagrafo"/>
    <w:link w:val="Titolo9"/>
    <w:rsid w:val="0076722F"/>
    <w:rPr>
      <w:rFonts w:ascii="Trebuchet MS" w:eastAsia="Times New Roman" w:hAnsi="Trebuchet MS" w:cs="Times New Roman"/>
      <w:b/>
      <w:bCs/>
      <w:lang w:eastAsia="it-IT"/>
    </w:rPr>
  </w:style>
  <w:style w:type="paragraph" w:customStyle="1" w:styleId="Default">
    <w:name w:val="Default"/>
    <w:rsid w:val="0076722F"/>
    <w:pPr>
      <w:autoSpaceDE w:val="0"/>
      <w:autoSpaceDN w:val="0"/>
      <w:adjustRightInd w:val="0"/>
      <w:spacing w:after="0" w:line="240" w:lineRule="auto"/>
    </w:pPr>
    <w:rPr>
      <w:rFonts w:ascii="Arial,Bold" w:eastAsia="Times New Roman" w:hAnsi="Arial,Bold" w:cs="Times New Roman"/>
      <w:sz w:val="20"/>
      <w:szCs w:val="20"/>
      <w:lang w:eastAsia="it-IT"/>
    </w:rPr>
  </w:style>
  <w:style w:type="paragraph" w:styleId="Rientrocorpodeltesto2">
    <w:name w:val="Body Text Indent 2"/>
    <w:basedOn w:val="Default"/>
    <w:next w:val="Default"/>
    <w:link w:val="Rientrocorpodeltesto2Carattere"/>
    <w:rsid w:val="0076722F"/>
    <w:rPr>
      <w:sz w:val="24"/>
      <w:szCs w:val="24"/>
    </w:rPr>
  </w:style>
  <w:style w:type="character" w:customStyle="1" w:styleId="Rientrocorpodeltesto2Carattere">
    <w:name w:val="Rientro corpo del testo 2 Carattere"/>
    <w:basedOn w:val="Carpredefinitoparagrafo"/>
    <w:link w:val="Rientrocorpodeltesto2"/>
    <w:rsid w:val="0076722F"/>
    <w:rPr>
      <w:rFonts w:ascii="Arial,Bold" w:eastAsia="Times New Roman" w:hAnsi="Arial,Bold" w:cs="Times New Roman"/>
      <w:sz w:val="24"/>
      <w:szCs w:val="24"/>
      <w:lang w:eastAsia="it-IT"/>
    </w:rPr>
  </w:style>
  <w:style w:type="paragraph" w:styleId="Rientrocorpodeltesto">
    <w:name w:val="Body Text Indent"/>
    <w:basedOn w:val="Normale"/>
    <w:link w:val="RientrocorpodeltestoCarattere"/>
    <w:rsid w:val="0076722F"/>
    <w:pPr>
      <w:ind w:left="1276"/>
      <w:jc w:val="both"/>
    </w:pPr>
  </w:style>
  <w:style w:type="character" w:customStyle="1" w:styleId="RientrocorpodeltestoCarattere">
    <w:name w:val="Rientro corpo del testo Carattere"/>
    <w:basedOn w:val="Carpredefinitoparagrafo"/>
    <w:link w:val="Rientrocorpodeltesto"/>
    <w:uiPriority w:val="99"/>
    <w:rsid w:val="0076722F"/>
    <w:rPr>
      <w:rFonts w:ascii="Times New Roman" w:eastAsia="Times New Roman" w:hAnsi="Times New Roman" w:cs="Times New Roman"/>
      <w:sz w:val="20"/>
      <w:szCs w:val="20"/>
      <w:lang w:eastAsia="it-IT"/>
    </w:rPr>
  </w:style>
  <w:style w:type="paragraph" w:styleId="Rientrocorpodeltesto3">
    <w:name w:val="Body Text Indent 3"/>
    <w:basedOn w:val="Normale"/>
    <w:link w:val="Rientrocorpodeltesto3Carattere"/>
    <w:rsid w:val="0076722F"/>
    <w:pPr>
      <w:ind w:left="709"/>
      <w:jc w:val="both"/>
    </w:pPr>
  </w:style>
  <w:style w:type="character" w:customStyle="1" w:styleId="Rientrocorpodeltesto3Carattere">
    <w:name w:val="Rientro corpo del testo 3 Carattere"/>
    <w:basedOn w:val="Carpredefinitoparagrafo"/>
    <w:link w:val="Rientrocorpodeltesto3"/>
    <w:rsid w:val="0076722F"/>
    <w:rPr>
      <w:rFonts w:ascii="Times New Roman" w:eastAsia="Times New Roman" w:hAnsi="Times New Roman" w:cs="Times New Roman"/>
      <w:sz w:val="20"/>
      <w:szCs w:val="20"/>
      <w:lang w:eastAsia="it-IT"/>
    </w:rPr>
  </w:style>
  <w:style w:type="paragraph" w:customStyle="1" w:styleId="art-lettera">
    <w:name w:val="art-lettera"/>
    <w:basedOn w:val="Normale"/>
    <w:autoRedefine/>
    <w:rsid w:val="0076722F"/>
    <w:pPr>
      <w:widowControl w:val="0"/>
      <w:snapToGrid w:val="0"/>
      <w:spacing w:line="360" w:lineRule="auto"/>
      <w:jc w:val="both"/>
    </w:pPr>
    <w:rPr>
      <w:sz w:val="24"/>
    </w:rPr>
  </w:style>
  <w:style w:type="paragraph" w:customStyle="1" w:styleId="art-num-tit">
    <w:name w:val="art-num-tit"/>
    <w:basedOn w:val="Normale"/>
    <w:next w:val="Normale"/>
    <w:rsid w:val="0076722F"/>
    <w:pPr>
      <w:snapToGrid w:val="0"/>
      <w:jc w:val="center"/>
    </w:pPr>
    <w:rPr>
      <w:b/>
      <w:sz w:val="24"/>
    </w:rPr>
  </w:style>
  <w:style w:type="paragraph" w:customStyle="1" w:styleId="art-testo">
    <w:name w:val="art-testo"/>
    <w:basedOn w:val="Normale"/>
    <w:rsid w:val="0076722F"/>
    <w:pPr>
      <w:widowControl w:val="0"/>
      <w:snapToGrid w:val="0"/>
      <w:spacing w:line="480" w:lineRule="auto"/>
      <w:jc w:val="both"/>
    </w:pPr>
    <w:rPr>
      <w:rFonts w:ascii="Trebuchet MS" w:hAnsi="Trebuchet MS"/>
    </w:rPr>
  </w:style>
  <w:style w:type="paragraph" w:customStyle="1" w:styleId="art-comma">
    <w:name w:val="art-comma"/>
    <w:basedOn w:val="Normale"/>
    <w:rsid w:val="0076722F"/>
    <w:pPr>
      <w:snapToGrid w:val="0"/>
      <w:ind w:left="709" w:hanging="709"/>
      <w:jc w:val="both"/>
    </w:pPr>
    <w:rPr>
      <w:sz w:val="24"/>
    </w:rPr>
  </w:style>
  <w:style w:type="paragraph" w:customStyle="1" w:styleId="art-comma-a-capo">
    <w:name w:val="art-comma-a-capo"/>
    <w:basedOn w:val="Normale"/>
    <w:rsid w:val="0076722F"/>
    <w:pPr>
      <w:snapToGrid w:val="0"/>
      <w:ind w:left="709"/>
      <w:jc w:val="both"/>
    </w:pPr>
    <w:rPr>
      <w:sz w:val="24"/>
    </w:rPr>
  </w:style>
  <w:style w:type="paragraph" w:styleId="Intestazione">
    <w:name w:val="header"/>
    <w:basedOn w:val="Normale"/>
    <w:link w:val="IntestazioneCarattere"/>
    <w:rsid w:val="0076722F"/>
    <w:pPr>
      <w:tabs>
        <w:tab w:val="center" w:pos="4819"/>
        <w:tab w:val="right" w:pos="9638"/>
      </w:tabs>
    </w:pPr>
  </w:style>
  <w:style w:type="character" w:customStyle="1" w:styleId="IntestazioneCarattere">
    <w:name w:val="Intestazione Carattere"/>
    <w:basedOn w:val="Carpredefinitoparagrafo"/>
    <w:link w:val="Intestazione"/>
    <w:rsid w:val="0076722F"/>
    <w:rPr>
      <w:rFonts w:ascii="Times New Roman" w:eastAsia="Times New Roman" w:hAnsi="Times New Roman" w:cs="Times New Roman"/>
      <w:sz w:val="20"/>
      <w:szCs w:val="20"/>
      <w:lang w:eastAsia="it-IT"/>
    </w:rPr>
  </w:style>
  <w:style w:type="paragraph" w:styleId="Pidipagina">
    <w:name w:val="footer"/>
    <w:basedOn w:val="Normale"/>
    <w:link w:val="PidipaginaCarattere"/>
    <w:rsid w:val="0076722F"/>
    <w:pPr>
      <w:tabs>
        <w:tab w:val="center" w:pos="4819"/>
        <w:tab w:val="right" w:pos="9638"/>
      </w:tabs>
    </w:pPr>
  </w:style>
  <w:style w:type="character" w:customStyle="1" w:styleId="PidipaginaCarattere">
    <w:name w:val="Piè di pagina Carattere"/>
    <w:basedOn w:val="Carpredefinitoparagrafo"/>
    <w:link w:val="Pidipagina"/>
    <w:rsid w:val="0076722F"/>
    <w:rPr>
      <w:rFonts w:ascii="Times New Roman" w:eastAsia="Times New Roman" w:hAnsi="Times New Roman" w:cs="Times New Roman"/>
      <w:sz w:val="20"/>
      <w:szCs w:val="20"/>
      <w:lang w:eastAsia="it-IT"/>
    </w:rPr>
  </w:style>
  <w:style w:type="character" w:styleId="Numeropagina">
    <w:name w:val="page number"/>
    <w:basedOn w:val="Carpredefinitoparagrafo"/>
    <w:rsid w:val="0076722F"/>
  </w:style>
  <w:style w:type="paragraph" w:styleId="Testofumetto">
    <w:name w:val="Balloon Text"/>
    <w:basedOn w:val="Normale"/>
    <w:link w:val="TestofumettoCarattere"/>
    <w:semiHidden/>
    <w:rsid w:val="0076722F"/>
    <w:rPr>
      <w:rFonts w:ascii="Tahoma" w:hAnsi="Tahoma" w:cs="Tahoma"/>
      <w:sz w:val="16"/>
      <w:szCs w:val="16"/>
    </w:rPr>
  </w:style>
  <w:style w:type="character" w:customStyle="1" w:styleId="TestofumettoCarattere">
    <w:name w:val="Testo fumetto Carattere"/>
    <w:basedOn w:val="Carpredefinitoparagrafo"/>
    <w:link w:val="Testofumetto"/>
    <w:semiHidden/>
    <w:rsid w:val="0076722F"/>
    <w:rPr>
      <w:rFonts w:ascii="Tahoma" w:eastAsia="Times New Roman" w:hAnsi="Tahoma" w:cs="Tahoma"/>
      <w:sz w:val="16"/>
      <w:szCs w:val="16"/>
      <w:lang w:eastAsia="it-IT"/>
    </w:rPr>
  </w:style>
  <w:style w:type="paragraph" w:styleId="Numeroelenco2">
    <w:name w:val="List Number 2"/>
    <w:basedOn w:val="Normale"/>
    <w:autoRedefine/>
    <w:rsid w:val="0076722F"/>
    <w:pPr>
      <w:widowControl w:val="0"/>
      <w:numPr>
        <w:numId w:val="5"/>
      </w:numPr>
      <w:autoSpaceDE w:val="0"/>
      <w:autoSpaceDN w:val="0"/>
      <w:adjustRightInd w:val="0"/>
      <w:spacing w:line="520" w:lineRule="exact"/>
      <w:ind w:left="641" w:hanging="357"/>
      <w:jc w:val="both"/>
    </w:pPr>
    <w:rPr>
      <w:rFonts w:ascii="Trebuchet MS" w:hAnsi="Trebuchet MS"/>
      <w:szCs w:val="24"/>
    </w:rPr>
  </w:style>
  <w:style w:type="character" w:customStyle="1" w:styleId="Grassetto">
    <w:name w:val="Grassetto"/>
    <w:rsid w:val="0076722F"/>
    <w:rPr>
      <w:rFonts w:ascii="Trebuchet MS" w:hAnsi="Trebuchet MS"/>
      <w:b/>
      <w:bCs/>
      <w:sz w:val="20"/>
    </w:rPr>
  </w:style>
  <w:style w:type="paragraph" w:styleId="Corpodeltesto3">
    <w:name w:val="Body Text 3"/>
    <w:basedOn w:val="Normale"/>
    <w:link w:val="Corpodeltesto3Carattere"/>
    <w:rsid w:val="0076722F"/>
    <w:pPr>
      <w:spacing w:after="120"/>
    </w:pPr>
    <w:rPr>
      <w:sz w:val="16"/>
      <w:szCs w:val="16"/>
    </w:rPr>
  </w:style>
  <w:style w:type="character" w:customStyle="1" w:styleId="Corpodeltesto3Carattere">
    <w:name w:val="Corpo del testo 3 Carattere"/>
    <w:basedOn w:val="Carpredefinitoparagrafo"/>
    <w:link w:val="Corpodeltesto3"/>
    <w:rsid w:val="0076722F"/>
    <w:rPr>
      <w:rFonts w:ascii="Times New Roman" w:eastAsia="Times New Roman" w:hAnsi="Times New Roman" w:cs="Times New Roman"/>
      <w:sz w:val="16"/>
      <w:szCs w:val="16"/>
      <w:lang w:eastAsia="it-IT"/>
    </w:rPr>
  </w:style>
  <w:style w:type="character" w:styleId="Rimandocommento">
    <w:name w:val="annotation reference"/>
    <w:uiPriority w:val="99"/>
    <w:rsid w:val="0076722F"/>
    <w:rPr>
      <w:sz w:val="16"/>
      <w:szCs w:val="16"/>
    </w:rPr>
  </w:style>
  <w:style w:type="paragraph" w:styleId="Testocommento">
    <w:name w:val="annotation text"/>
    <w:basedOn w:val="Normale"/>
    <w:link w:val="TestocommentoCarattere"/>
    <w:uiPriority w:val="99"/>
    <w:rsid w:val="0076722F"/>
  </w:style>
  <w:style w:type="character" w:customStyle="1" w:styleId="TestocommentoCarattere">
    <w:name w:val="Testo commento Carattere"/>
    <w:basedOn w:val="Carpredefinitoparagrafo"/>
    <w:link w:val="Testocommento"/>
    <w:uiPriority w:val="99"/>
    <w:rsid w:val="0076722F"/>
    <w:rPr>
      <w:rFonts w:ascii="Times New Roman" w:eastAsia="Times New Roman" w:hAnsi="Times New Roman" w:cs="Times New Roman"/>
      <w:sz w:val="20"/>
      <w:szCs w:val="20"/>
      <w:lang w:eastAsia="it-IT"/>
    </w:rPr>
  </w:style>
  <w:style w:type="paragraph" w:customStyle="1" w:styleId="testo1">
    <w:name w:val="testo1"/>
    <w:basedOn w:val="Normale"/>
    <w:rsid w:val="0076722F"/>
    <w:pPr>
      <w:spacing w:before="120" w:after="240" w:line="276" w:lineRule="auto"/>
      <w:ind w:left="284"/>
      <w:jc w:val="both"/>
    </w:pPr>
    <w:rPr>
      <w:sz w:val="24"/>
    </w:rPr>
  </w:style>
  <w:style w:type="paragraph" w:styleId="Soggettocommento">
    <w:name w:val="annotation subject"/>
    <w:basedOn w:val="Testocommento"/>
    <w:next w:val="Testocommento"/>
    <w:link w:val="SoggettocommentoCarattere"/>
    <w:semiHidden/>
    <w:rsid w:val="0076722F"/>
    <w:rPr>
      <w:b/>
      <w:bCs/>
    </w:rPr>
  </w:style>
  <w:style w:type="character" w:customStyle="1" w:styleId="SoggettocommentoCarattere">
    <w:name w:val="Soggetto commento Carattere"/>
    <w:basedOn w:val="TestocommentoCarattere"/>
    <w:link w:val="Soggettocommento"/>
    <w:semiHidden/>
    <w:rsid w:val="0076722F"/>
    <w:rPr>
      <w:rFonts w:ascii="Times New Roman" w:eastAsia="Times New Roman" w:hAnsi="Times New Roman" w:cs="Times New Roman"/>
      <w:b/>
      <w:bCs/>
      <w:sz w:val="20"/>
      <w:szCs w:val="20"/>
      <w:lang w:eastAsia="it-IT"/>
    </w:rPr>
  </w:style>
  <w:style w:type="paragraph" w:styleId="Revisione">
    <w:name w:val="Revision"/>
    <w:hidden/>
    <w:uiPriority w:val="99"/>
    <w:semiHidden/>
    <w:rsid w:val="0076722F"/>
    <w:pPr>
      <w:spacing w:after="0" w:line="240" w:lineRule="auto"/>
    </w:pPr>
    <w:rPr>
      <w:rFonts w:ascii="Times New Roman" w:eastAsia="Times New Roman" w:hAnsi="Times New Roman" w:cs="Times New Roman"/>
      <w:sz w:val="20"/>
      <w:szCs w:val="20"/>
      <w:lang w:eastAsia="it-IT"/>
    </w:rPr>
  </w:style>
  <w:style w:type="character" w:customStyle="1" w:styleId="Corsivo">
    <w:name w:val="Corsivo"/>
    <w:rsid w:val="0076722F"/>
    <w:rPr>
      <w:rFonts w:ascii="Trebuchet MS" w:hAnsi="Trebuchet MS"/>
      <w:i/>
      <w:iCs/>
      <w:sz w:val="20"/>
    </w:rPr>
  </w:style>
  <w:style w:type="paragraph" w:customStyle="1" w:styleId="Corpotestopuntamargine">
    <w:name w:val="Corpo testo punt. a margine"/>
    <w:basedOn w:val="Normale"/>
    <w:rsid w:val="0076722F"/>
    <w:pPr>
      <w:widowControl w:val="0"/>
      <w:numPr>
        <w:numId w:val="7"/>
      </w:numPr>
      <w:tabs>
        <w:tab w:val="clear" w:pos="360"/>
      </w:tabs>
      <w:spacing w:line="568" w:lineRule="exact"/>
      <w:ind w:left="567" w:firstLine="0"/>
      <w:jc w:val="both"/>
    </w:pPr>
    <w:rPr>
      <w:sz w:val="26"/>
    </w:rPr>
  </w:style>
  <w:style w:type="paragraph" w:customStyle="1" w:styleId="usoboll1">
    <w:name w:val="usoboll1"/>
    <w:basedOn w:val="Normale"/>
    <w:link w:val="usoboll1Carattere"/>
    <w:uiPriority w:val="99"/>
    <w:rsid w:val="0076722F"/>
    <w:pPr>
      <w:widowControl w:val="0"/>
      <w:spacing w:line="482" w:lineRule="exact"/>
      <w:jc w:val="both"/>
    </w:pPr>
    <w:rPr>
      <w:sz w:val="24"/>
    </w:rPr>
  </w:style>
  <w:style w:type="paragraph" w:customStyle="1" w:styleId="StileGiustificatoInterlineaesatta15pt">
    <w:name w:val="Stile Giustificato Interlinea esatta 15 pt"/>
    <w:basedOn w:val="Normale"/>
    <w:rsid w:val="0076722F"/>
    <w:pPr>
      <w:widowControl w:val="0"/>
      <w:autoSpaceDE w:val="0"/>
      <w:autoSpaceDN w:val="0"/>
      <w:adjustRightInd w:val="0"/>
      <w:spacing w:line="300" w:lineRule="exact"/>
      <w:jc w:val="both"/>
    </w:pPr>
    <w:rPr>
      <w:rFonts w:ascii="Trebuchet MS" w:hAnsi="Trebuchet MS"/>
    </w:rPr>
  </w:style>
  <w:style w:type="paragraph" w:styleId="Mappadocumento">
    <w:name w:val="Document Map"/>
    <w:basedOn w:val="Normale"/>
    <w:link w:val="MappadocumentoCarattere"/>
    <w:uiPriority w:val="99"/>
    <w:semiHidden/>
    <w:unhideWhenUsed/>
    <w:rsid w:val="0076722F"/>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76722F"/>
    <w:rPr>
      <w:rFonts w:ascii="Tahoma" w:eastAsia="Times New Roman" w:hAnsi="Tahoma" w:cs="Tahoma"/>
      <w:sz w:val="16"/>
      <w:szCs w:val="16"/>
      <w:lang w:eastAsia="it-IT"/>
    </w:rPr>
  </w:style>
  <w:style w:type="paragraph" w:customStyle="1" w:styleId="AANumbering">
    <w:name w:val="AA Numbering"/>
    <w:basedOn w:val="Normale"/>
    <w:rsid w:val="0076722F"/>
    <w:pPr>
      <w:numPr>
        <w:numId w:val="13"/>
      </w:numPr>
      <w:tabs>
        <w:tab w:val="left" w:pos="1134"/>
      </w:tabs>
      <w:suppressAutoHyphens/>
      <w:spacing w:line="280" w:lineRule="atLeast"/>
      <w:ind w:left="0" w:firstLine="0"/>
    </w:pPr>
    <w:rPr>
      <w:sz w:val="22"/>
      <w:lang w:val="en-US" w:eastAsia="ar-SA"/>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76722F"/>
    <w:pPr>
      <w:ind w:left="720"/>
      <w:contextualSpacing/>
    </w:pPr>
  </w:style>
  <w:style w:type="character" w:customStyle="1" w:styleId="WW8Num22z1">
    <w:name w:val="WW8Num22z1"/>
    <w:rsid w:val="0076722F"/>
    <w:rPr>
      <w:rFonts w:ascii="Courier New" w:hAnsi="Courier New" w:cs="Courier New"/>
    </w:rPr>
  </w:style>
  <w:style w:type="paragraph" w:customStyle="1" w:styleId="Numeroelenco1">
    <w:name w:val="Numero elenco1"/>
    <w:basedOn w:val="Normale"/>
    <w:rsid w:val="0076722F"/>
    <w:pPr>
      <w:numPr>
        <w:numId w:val="18"/>
      </w:numPr>
      <w:suppressAutoHyphens/>
      <w:spacing w:line="520" w:lineRule="exact"/>
    </w:pPr>
    <w:rPr>
      <w:sz w:val="24"/>
      <w:lang w:eastAsia="ar-SA"/>
    </w:rPr>
  </w:style>
  <w:style w:type="paragraph" w:styleId="Numeroelenco">
    <w:name w:val="List Number"/>
    <w:basedOn w:val="Normale"/>
    <w:unhideWhenUsed/>
    <w:rsid w:val="0076722F"/>
    <w:pPr>
      <w:numPr>
        <w:numId w:val="20"/>
      </w:numPr>
      <w:contextualSpacing/>
    </w:pPr>
  </w:style>
  <w:style w:type="paragraph" w:styleId="Corpodeltesto2">
    <w:name w:val="Body Text 2"/>
    <w:basedOn w:val="Normale"/>
    <w:link w:val="Corpodeltesto2Carattere"/>
    <w:uiPriority w:val="99"/>
    <w:semiHidden/>
    <w:unhideWhenUsed/>
    <w:rsid w:val="0076722F"/>
    <w:pPr>
      <w:spacing w:after="120" w:line="480" w:lineRule="auto"/>
    </w:pPr>
  </w:style>
  <w:style w:type="character" w:customStyle="1" w:styleId="Corpodeltesto2Carattere">
    <w:name w:val="Corpo del testo 2 Carattere"/>
    <w:basedOn w:val="Carpredefinitoparagrafo"/>
    <w:link w:val="Corpodeltesto2"/>
    <w:uiPriority w:val="99"/>
    <w:semiHidden/>
    <w:rsid w:val="0076722F"/>
    <w:rPr>
      <w:rFonts w:ascii="Times New Roman" w:eastAsia="Times New Roman" w:hAnsi="Times New Roman" w:cs="Times New Roman"/>
      <w:sz w:val="20"/>
      <w:szCs w:val="20"/>
      <w:lang w:eastAsia="it-IT"/>
    </w:rPr>
  </w:style>
  <w:style w:type="paragraph" w:customStyle="1" w:styleId="StileGiustificatoSinistro0cmSporgente063cmInterlinea">
    <w:name w:val="Stile Giustificato Sinistro:  0 cm Sporgente  063 cm Interlinea..."/>
    <w:basedOn w:val="Normale"/>
    <w:rsid w:val="0076722F"/>
    <w:pPr>
      <w:widowControl w:val="0"/>
      <w:autoSpaceDE w:val="0"/>
      <w:autoSpaceDN w:val="0"/>
      <w:adjustRightInd w:val="0"/>
      <w:spacing w:line="300" w:lineRule="exact"/>
      <w:ind w:left="360" w:hanging="360"/>
      <w:jc w:val="both"/>
    </w:pPr>
    <w:rPr>
      <w:rFonts w:ascii="Trebuchet MS" w:hAnsi="Trebuchet MS"/>
    </w:rPr>
  </w:style>
  <w:style w:type="paragraph" w:customStyle="1" w:styleId="CarattereCarattere2CarattereCarattereCarattereCarattereCarattereCarattere">
    <w:name w:val="Carattere Carattere2 Carattere Carattere Carattere Carattere Carattere Carattere"/>
    <w:basedOn w:val="Normale"/>
    <w:rsid w:val="0076722F"/>
    <w:pPr>
      <w:ind w:left="567"/>
    </w:pPr>
    <w:rPr>
      <w:rFonts w:ascii="Trebuchet MS" w:hAnsi="Trebuchet MS"/>
      <w:szCs w:val="24"/>
      <w:lang w:val="en-US" w:eastAsia="en-US"/>
    </w:rPr>
  </w:style>
  <w:style w:type="paragraph" w:customStyle="1" w:styleId="Predefinito">
    <w:name w:val="Predefinito"/>
    <w:rsid w:val="0076722F"/>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customStyle="1" w:styleId="Numeroelenco20">
    <w:name w:val="Numero elenco2"/>
    <w:basedOn w:val="Predefinito"/>
    <w:rsid w:val="0076722F"/>
    <w:rPr>
      <w:lang w:bidi="ar-SA"/>
    </w:rPr>
  </w:style>
  <w:style w:type="paragraph" w:customStyle="1" w:styleId="StileTitolo1Sinistro0cmInterlineaesatta15pt">
    <w:name w:val="Stile Titolo 1 + Sinistro:  0 cm Interlinea esatta 15 pt"/>
    <w:basedOn w:val="Titolo1"/>
    <w:rsid w:val="0076722F"/>
    <w:pPr>
      <w:keepNext w:val="0"/>
      <w:keepLines w:val="0"/>
      <w:widowControl w:val="0"/>
      <w:suppressAutoHyphens/>
      <w:autoSpaceDE w:val="0"/>
      <w:spacing w:before="0" w:line="300" w:lineRule="exact"/>
      <w:jc w:val="both"/>
    </w:pPr>
    <w:rPr>
      <w:rFonts w:ascii="Trebuchet MS" w:eastAsia="Times New Roman" w:hAnsi="Trebuchet MS" w:cs="Times New Roman"/>
      <w:caps/>
      <w:color w:val="auto"/>
      <w:kern w:val="1"/>
      <w:sz w:val="20"/>
      <w:szCs w:val="20"/>
      <w:lang w:eastAsia="ar-SA"/>
    </w:rPr>
  </w:style>
  <w:style w:type="character" w:customStyle="1" w:styleId="StileNumeroelenco2BluCarattere">
    <w:name w:val="Stile Numero elenco 2 + Blu Carattere"/>
    <w:rsid w:val="0076722F"/>
    <w:rPr>
      <w:rFonts w:ascii="Trebuchet MS" w:hAnsi="Trebuchet MS" w:cs="Trebuchet MS"/>
      <w:color w:val="0000FF"/>
      <w:szCs w:val="24"/>
      <w:lang w:val="it-IT" w:eastAsia="ar-SA" w:bidi="ar-SA"/>
    </w:rPr>
  </w:style>
  <w:style w:type="character" w:customStyle="1" w:styleId="WW8Num14z0">
    <w:name w:val="WW8Num14z0"/>
    <w:rsid w:val="0076722F"/>
    <w:rPr>
      <w:b w:val="0"/>
    </w:rPr>
  </w:style>
  <w:style w:type="paragraph" w:customStyle="1" w:styleId="StileGiustificatoSinistro063cmInterlineaesatta15pt">
    <w:name w:val="Stile Giustificato Sinistro:  063 cm Interlinea esatta 15 pt"/>
    <w:basedOn w:val="Normale"/>
    <w:rsid w:val="0076722F"/>
    <w:pPr>
      <w:widowControl w:val="0"/>
      <w:suppressAutoHyphens/>
      <w:autoSpaceDE w:val="0"/>
      <w:spacing w:line="300" w:lineRule="exact"/>
      <w:ind w:left="360"/>
      <w:jc w:val="both"/>
    </w:pPr>
    <w:rPr>
      <w:rFonts w:ascii="Trebuchet MS" w:hAnsi="Trebuchet MS" w:cs="Trebuchet MS"/>
      <w:lang w:eastAsia="ar-SA"/>
    </w:rPr>
  </w:style>
  <w:style w:type="paragraph" w:customStyle="1" w:styleId="Numeroelenco21">
    <w:name w:val="Numero elenco 21"/>
    <w:basedOn w:val="Normale"/>
    <w:rsid w:val="0076722F"/>
    <w:pPr>
      <w:widowControl w:val="0"/>
      <w:numPr>
        <w:numId w:val="32"/>
      </w:numPr>
      <w:suppressAutoHyphens/>
      <w:autoSpaceDE w:val="0"/>
      <w:spacing w:line="520" w:lineRule="exact"/>
      <w:jc w:val="both"/>
    </w:pPr>
    <w:rPr>
      <w:rFonts w:ascii="Trebuchet MS" w:hAnsi="Trebuchet MS" w:cs="Trebuchet MS"/>
      <w:szCs w:val="24"/>
      <w:lang w:eastAsia="ar-SA"/>
    </w:rPr>
  </w:style>
  <w:style w:type="character" w:styleId="Collegamentoipertestuale">
    <w:name w:val="Hyperlink"/>
    <w:uiPriority w:val="99"/>
    <w:rsid w:val="0076722F"/>
    <w:rPr>
      <w:rFonts w:ascii="Trebuchet MS" w:hAnsi="Trebuchet MS" w:cs="Trebuchet MS"/>
      <w:b/>
      <w:color w:val="0000FF"/>
      <w:sz w:val="20"/>
      <w:u w:val="single"/>
    </w:rPr>
  </w:style>
  <w:style w:type="character" w:customStyle="1" w:styleId="CorsivobluCarattere">
    <w:name w:val="Corsivo blu Carattere"/>
    <w:link w:val="Corsivoblu"/>
    <w:rsid w:val="0076722F"/>
    <w:rPr>
      <w:rFonts w:ascii="Trebuchet MS" w:hAnsi="Trebuchet MS" w:cs="Trebuchet MS"/>
      <w:i/>
      <w:color w:val="0000FF"/>
      <w:lang w:eastAsia="ar-SA"/>
    </w:rPr>
  </w:style>
  <w:style w:type="paragraph" w:styleId="Corpotesto">
    <w:name w:val="Body Text"/>
    <w:basedOn w:val="Normale"/>
    <w:link w:val="CorpotestoCarattere"/>
    <w:uiPriority w:val="99"/>
    <w:unhideWhenUsed/>
    <w:rsid w:val="0076722F"/>
    <w:pPr>
      <w:spacing w:after="120"/>
    </w:pPr>
  </w:style>
  <w:style w:type="character" w:customStyle="1" w:styleId="CorpotestoCarattere">
    <w:name w:val="Corpo testo Carattere"/>
    <w:basedOn w:val="Carpredefinitoparagrafo"/>
    <w:link w:val="Corpotesto"/>
    <w:uiPriority w:val="99"/>
    <w:rsid w:val="0076722F"/>
    <w:rPr>
      <w:rFonts w:ascii="Times New Roman" w:eastAsia="Times New Roman" w:hAnsi="Times New Roman" w:cs="Times New Roman"/>
      <w:sz w:val="20"/>
      <w:szCs w:val="20"/>
      <w:lang w:eastAsia="it-IT"/>
    </w:rPr>
  </w:style>
  <w:style w:type="character" w:customStyle="1" w:styleId="Grassettocorsivo">
    <w:name w:val="Grassetto corsivo"/>
    <w:rsid w:val="0076722F"/>
    <w:rPr>
      <w:rFonts w:ascii="Trebuchet MS" w:hAnsi="Trebuchet MS" w:cs="Trebuchet MS"/>
      <w:b/>
      <w:i/>
      <w:sz w:val="20"/>
    </w:rPr>
  </w:style>
  <w:style w:type="paragraph" w:customStyle="1" w:styleId="Corpodeltesto31">
    <w:name w:val="Corpo del testo 31"/>
    <w:basedOn w:val="Normale"/>
    <w:rsid w:val="0076722F"/>
    <w:pPr>
      <w:suppressAutoHyphens/>
      <w:jc w:val="center"/>
    </w:pPr>
    <w:rPr>
      <w:b/>
      <w:sz w:val="24"/>
      <w:u w:val="single"/>
      <w:lang w:eastAsia="ar-SA"/>
    </w:rPr>
  </w:style>
  <w:style w:type="paragraph" w:customStyle="1" w:styleId="Carattere7">
    <w:name w:val="Carattere7"/>
    <w:basedOn w:val="Normale"/>
    <w:rsid w:val="0076722F"/>
    <w:pPr>
      <w:spacing w:before="120" w:after="120" w:line="240" w:lineRule="exact"/>
    </w:pPr>
    <w:rPr>
      <w:rFonts w:ascii="Tahoma" w:hAnsi="Tahoma" w:cs="Tahoma"/>
      <w:lang w:val="en-US" w:eastAsia="en-US"/>
    </w:rPr>
  </w:style>
  <w:style w:type="paragraph" w:styleId="Numeroelenco3">
    <w:name w:val="List Number 3"/>
    <w:basedOn w:val="Normale"/>
    <w:unhideWhenUsed/>
    <w:rsid w:val="0076722F"/>
    <w:pPr>
      <w:numPr>
        <w:numId w:val="59"/>
      </w:numPr>
      <w:contextualSpacing/>
    </w:pPr>
  </w:style>
  <w:style w:type="paragraph" w:customStyle="1" w:styleId="Corsivoblu">
    <w:name w:val="Corsivo blu"/>
    <w:basedOn w:val="Normale"/>
    <w:link w:val="CorsivobluCarattere"/>
    <w:rsid w:val="0076722F"/>
    <w:pPr>
      <w:autoSpaceDE w:val="0"/>
      <w:autoSpaceDN w:val="0"/>
      <w:adjustRightInd w:val="0"/>
      <w:spacing w:line="300" w:lineRule="exact"/>
      <w:jc w:val="both"/>
    </w:pPr>
    <w:rPr>
      <w:rFonts w:ascii="Trebuchet MS" w:eastAsiaTheme="minorHAnsi" w:hAnsi="Trebuchet MS" w:cs="Trebuchet MS"/>
      <w:i/>
      <w:color w:val="0000FF"/>
      <w:sz w:val="22"/>
      <w:szCs w:val="22"/>
      <w:lang w:eastAsia="ar-SA"/>
    </w:rPr>
  </w:style>
  <w:style w:type="character" w:styleId="Enfasicorsivo">
    <w:name w:val="Emphasis"/>
    <w:qFormat/>
    <w:rsid w:val="0076722F"/>
    <w:rPr>
      <w:i/>
      <w:iCs/>
    </w:rPr>
  </w:style>
  <w:style w:type="paragraph" w:customStyle="1" w:styleId="StileTitolocopertinaSinistro0cm">
    <w:name w:val="Stile Titolo copertina + Sinistro:  0 cm"/>
    <w:basedOn w:val="Normale"/>
    <w:rsid w:val="0076722F"/>
    <w:pPr>
      <w:widowControl w:val="0"/>
      <w:suppressAutoHyphens/>
      <w:autoSpaceDE w:val="0"/>
      <w:spacing w:line="360" w:lineRule="auto"/>
      <w:jc w:val="both"/>
    </w:pPr>
    <w:rPr>
      <w:rFonts w:ascii="Trebuchet MS" w:hAnsi="Trebuchet MS" w:cs="Trebuchet MS"/>
      <w:caps/>
      <w:sz w:val="28"/>
      <w:lang w:eastAsia="ar-SA"/>
    </w:rPr>
  </w:style>
  <w:style w:type="character" w:customStyle="1" w:styleId="GrassettoblucorsivoCarattere">
    <w:name w:val="Grassetto blu corsivo Carattere"/>
    <w:rsid w:val="0076722F"/>
    <w:rPr>
      <w:rFonts w:ascii="Trebuchet MS" w:hAnsi="Trebuchet MS" w:cs="Trebuchet MS"/>
      <w:b/>
      <w:i/>
      <w:color w:val="0000FF"/>
      <w:lang w:val="it-IT" w:eastAsia="ar-SA" w:bidi="ar-SA"/>
    </w:rPr>
  </w:style>
  <w:style w:type="paragraph" w:customStyle="1" w:styleId="StileGiustificatoSinistro075cmSporgente063cmInterli">
    <w:name w:val="Stile Giustificato Sinistro:  075 cm Sporgente  063 cm Interli..."/>
    <w:basedOn w:val="Normale"/>
    <w:rsid w:val="0076722F"/>
    <w:pPr>
      <w:widowControl w:val="0"/>
      <w:suppressAutoHyphens/>
      <w:autoSpaceDE w:val="0"/>
      <w:spacing w:line="300" w:lineRule="exact"/>
      <w:ind w:left="786" w:hanging="360"/>
      <w:jc w:val="both"/>
    </w:pPr>
    <w:rPr>
      <w:rFonts w:ascii="Trebuchet MS" w:hAnsi="Trebuchet MS" w:cs="Trebuchet MS"/>
      <w:lang w:eastAsia="ar-SA"/>
    </w:rPr>
  </w:style>
  <w:style w:type="paragraph" w:customStyle="1" w:styleId="StileGiustificatoSinistro075cmInterlineaesatta15pt">
    <w:name w:val="Stile Giustificato Sinistro:  075 cm Interlinea esatta 15 pt"/>
    <w:basedOn w:val="Normale"/>
    <w:rsid w:val="0076722F"/>
    <w:pPr>
      <w:widowControl w:val="0"/>
      <w:suppressAutoHyphens/>
      <w:autoSpaceDE w:val="0"/>
      <w:spacing w:line="300" w:lineRule="exact"/>
      <w:ind w:left="426"/>
      <w:jc w:val="both"/>
    </w:pPr>
    <w:rPr>
      <w:rFonts w:ascii="Trebuchet MS" w:hAnsi="Trebuchet MS" w:cs="Trebuchet MS"/>
      <w:lang w:eastAsia="ar-SA"/>
    </w:rPr>
  </w:style>
  <w:style w:type="character" w:customStyle="1" w:styleId="StileStileGiustificatoSinistro075cmSporgente063cmInterlCarattere">
    <w:name w:val="Stile Stile Giustificato Sinistro:  075 cm Sporgente  063 cm Interl... Carattere"/>
    <w:rsid w:val="0076722F"/>
    <w:rPr>
      <w:rFonts w:ascii="Trebuchet MS" w:hAnsi="Trebuchet MS" w:cs="Trebuchet MS"/>
      <w:b/>
      <w:bCs/>
      <w:lang w:val="it-IT" w:eastAsia="ar-SA" w:bidi="ar-SA"/>
    </w:rPr>
  </w:style>
  <w:style w:type="paragraph" w:customStyle="1" w:styleId="1">
    <w:name w:val="1"/>
    <w:basedOn w:val="Normale"/>
    <w:rsid w:val="0076722F"/>
    <w:pPr>
      <w:spacing w:after="160" w:line="240" w:lineRule="exact"/>
    </w:pPr>
    <w:rPr>
      <w:rFonts w:ascii="Tahoma" w:hAnsi="Tahoma"/>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17">
    <w:name w:val="CLASSIFICAZIONEFOOTER17"/>
    <w:hidden/>
    <w:uiPriority w:val="1"/>
    <w:semiHidden/>
    <w:unhideWhenUsed/>
    <w:qFormat/>
    <w:locked/>
    <w:rPr>
      <w:rFonts w:ascii="Calibri"/>
      <w:color w:val="000000" w:themeColor="dark1"/>
      <w:sz w:val="18"/>
    </w:rPr>
  </w:style>
  <w:style w:type="paragraph" w:customStyle="1" w:styleId="CLASSIFICAZIONEBODY17">
    <w:name w:val="CLASSIFICAZIONEBODY17"/>
    <w:hidden/>
    <w:uiPriority w:val="1"/>
    <w:semiHidden/>
    <w:unhideWhenUsed/>
    <w:qFormat/>
    <w:locked/>
    <w:pPr>
      <w:jc w:val="both"/>
    </w:pPr>
    <w:rPr>
      <w:rFonts w:ascii="Calibri"/>
      <w:b/>
      <w:color w:val="000000" w:themeColor="dark1"/>
      <w:sz w:val="20"/>
    </w:rPr>
  </w:style>
  <w:style w:type="paragraph" w:customStyle="1" w:styleId="CLASSIFICAZIONEFOOTER16">
    <w:name w:val="CLASSIFICAZIONEFOOTER16"/>
    <w:hidden/>
    <w:uiPriority w:val="1"/>
    <w:semiHidden/>
    <w:unhideWhenUsed/>
    <w:qFormat/>
    <w:locked/>
    <w:rPr>
      <w:rFonts w:ascii="Calibri"/>
      <w:color w:val="000000" w:themeColor="dark1"/>
      <w:sz w:val="18"/>
    </w:rPr>
  </w:style>
  <w:style w:type="paragraph" w:customStyle="1" w:styleId="CLASSIFICAZIONEBODY16">
    <w:name w:val="CLASSIFICAZIONEBODY16"/>
    <w:hidden/>
    <w:uiPriority w:val="1"/>
    <w:semiHidden/>
    <w:unhideWhenUsed/>
    <w:qFormat/>
    <w:locked/>
    <w:pPr>
      <w:jc w:val="both"/>
    </w:pPr>
    <w:rPr>
      <w:rFonts w:ascii="Calibri"/>
      <w:b/>
      <w:color w:val="000000" w:themeColor="dark1"/>
      <w:sz w:val="20"/>
    </w:rPr>
  </w:style>
  <w:style w:type="paragraph" w:customStyle="1" w:styleId="CLASSIFICAZIONEFOOTER15">
    <w:name w:val="CLASSIFICAZIONEFOOTER15"/>
    <w:hidden/>
    <w:uiPriority w:val="1"/>
    <w:semiHidden/>
    <w:unhideWhenUsed/>
    <w:qFormat/>
    <w:locked/>
    <w:rPr>
      <w:rFonts w:ascii="Calibri"/>
      <w:color w:val="000000" w:themeColor="dark1"/>
      <w:sz w:val="18"/>
    </w:rPr>
  </w:style>
  <w:style w:type="paragraph" w:customStyle="1" w:styleId="CLASSIFICAZIONEBODY15">
    <w:name w:val="CLASSIFICAZIONEBODY15"/>
    <w:hidden/>
    <w:uiPriority w:val="1"/>
    <w:semiHidden/>
    <w:unhideWhenUsed/>
    <w:qFormat/>
    <w:locked/>
    <w:pPr>
      <w:jc w:val="both"/>
    </w:pPr>
    <w:rPr>
      <w:rFonts w:ascii="Calibri"/>
      <w:b/>
      <w:color w:val="000000" w:themeColor="dark1"/>
      <w:sz w:val="20"/>
    </w:rPr>
  </w:style>
  <w:style w:type="paragraph" w:customStyle="1" w:styleId="CLASSIFICAZIONEFOOTER14">
    <w:name w:val="CLASSIFICAZIONEFOOTER14"/>
    <w:hidden/>
    <w:uiPriority w:val="1"/>
    <w:semiHidden/>
    <w:unhideWhenUsed/>
    <w:qFormat/>
    <w:locked/>
    <w:rPr>
      <w:rFonts w:ascii="Calibri"/>
      <w:color w:val="000000" w:themeColor="dark1"/>
      <w:sz w:val="18"/>
    </w:rPr>
  </w:style>
  <w:style w:type="paragraph" w:customStyle="1" w:styleId="CLASSIFICAZIONEBODY14">
    <w:name w:val="CLASSIFICAZIONEBODY14"/>
    <w:hidden/>
    <w:uiPriority w:val="1"/>
    <w:semiHidden/>
    <w:unhideWhenUsed/>
    <w:qFormat/>
    <w:locked/>
    <w:pPr>
      <w:jc w:val="both"/>
    </w:pPr>
    <w:rPr>
      <w:rFonts w:ascii="Calibri"/>
      <w:b/>
      <w:color w:val="000000" w:themeColor="dark1"/>
      <w:sz w:val="20"/>
    </w:rPr>
  </w:style>
  <w:style w:type="paragraph" w:customStyle="1" w:styleId="CLASSIFICAZIONEFOOTER13">
    <w:name w:val="CLASSIFICAZIONEFOOTER13"/>
    <w:hidden/>
    <w:uiPriority w:val="1"/>
    <w:semiHidden/>
    <w:unhideWhenUsed/>
    <w:qFormat/>
    <w:locked/>
    <w:rPr>
      <w:rFonts w:ascii="Calibri"/>
      <w:color w:val="000000" w:themeColor="dark1"/>
      <w:sz w:val="18"/>
    </w:rPr>
  </w:style>
  <w:style w:type="paragraph" w:customStyle="1" w:styleId="CLASSIFICAZIONEBODY13">
    <w:name w:val="CLASSIFICAZIONEBODY13"/>
    <w:hidden/>
    <w:uiPriority w:val="1"/>
    <w:semiHidden/>
    <w:unhideWhenUsed/>
    <w:qFormat/>
    <w:locked/>
    <w:pPr>
      <w:jc w:val="both"/>
    </w:pPr>
    <w:rPr>
      <w:rFonts w:ascii="Calibri"/>
      <w:b/>
      <w:color w:val="000000" w:themeColor="dark1"/>
      <w:sz w:val="20"/>
    </w:rPr>
  </w:style>
  <w:style w:type="paragraph" w:customStyle="1" w:styleId="CLASSIFICAZIONEFOOTER12">
    <w:name w:val="CLASSIFICAZIONEFOOTER12"/>
    <w:hidden/>
    <w:uiPriority w:val="1"/>
    <w:semiHidden/>
    <w:unhideWhenUsed/>
    <w:qFormat/>
    <w:locked/>
    <w:rPr>
      <w:rFonts w:ascii="Calibri"/>
      <w:color w:val="000000" w:themeColor="dark1"/>
      <w:sz w:val="18"/>
    </w:rPr>
  </w:style>
  <w:style w:type="paragraph" w:customStyle="1" w:styleId="CLASSIFICAZIONEBODY12">
    <w:name w:val="CLASSIFICAZIONEBODY12"/>
    <w:hidden/>
    <w:uiPriority w:val="1"/>
    <w:semiHidden/>
    <w:unhideWhenUsed/>
    <w:qFormat/>
    <w:locked/>
    <w:pPr>
      <w:jc w:val="both"/>
    </w:pPr>
    <w:rPr>
      <w:rFonts w:ascii="Calibri"/>
      <w:b/>
      <w:color w:val="000000" w:themeColor="dark1"/>
      <w:sz w:val="20"/>
    </w:rPr>
  </w:style>
  <w:style w:type="character" w:customStyle="1" w:styleId="usoboll1Carattere">
    <w:name w:val="usoboll1 Carattere"/>
    <w:link w:val="usoboll1"/>
    <w:rsid w:val="002471D8"/>
    <w:rPr>
      <w:rFonts w:ascii="Times New Roman" w:eastAsia="Times New Roman" w:hAnsi="Times New Roman" w:cs="Times New Roman"/>
      <w:sz w:val="24"/>
      <w:szCs w:val="20"/>
      <w:lang w:eastAsia="it-IT"/>
    </w:rPr>
  </w:style>
  <w:style w:type="paragraph" w:customStyle="1" w:styleId="CLASSIFICAZIONEFOOTER11">
    <w:name w:val="CLASSIFICAZIONEFOOTER11"/>
    <w:hidden/>
    <w:uiPriority w:val="1"/>
    <w:semiHidden/>
    <w:unhideWhenUsed/>
    <w:qFormat/>
    <w:locked/>
    <w:rPr>
      <w:rFonts w:ascii="Calibri"/>
      <w:color w:val="000000" w:themeColor="dark1"/>
      <w:sz w:val="18"/>
    </w:rPr>
  </w:style>
  <w:style w:type="paragraph" w:customStyle="1" w:styleId="CLASSIFICAZIONEBODY11">
    <w:name w:val="CLASSIFICAZIONEBODY11"/>
    <w:hidden/>
    <w:uiPriority w:val="1"/>
    <w:semiHidden/>
    <w:unhideWhenUsed/>
    <w:qFormat/>
    <w:locked/>
    <w:pPr>
      <w:jc w:val="both"/>
    </w:pPr>
    <w:rPr>
      <w:rFonts w:ascii="Calibri"/>
      <w:b/>
      <w:color w:val="000000" w:themeColor="dark1"/>
      <w:sz w:val="20"/>
    </w:rPr>
  </w:style>
  <w:style w:type="paragraph" w:customStyle="1" w:styleId="CLASSIFICAZIONEFOOTER10">
    <w:name w:val="CLASSIFICAZIONEFOOTER10"/>
    <w:hidden/>
    <w:uiPriority w:val="1"/>
    <w:semiHidden/>
    <w:unhideWhenUsed/>
    <w:qFormat/>
    <w:locked/>
    <w:rPr>
      <w:rFonts w:ascii="Calibri"/>
      <w:color w:val="000000" w:themeColor="dark1"/>
      <w:sz w:val="18"/>
    </w:rPr>
  </w:style>
  <w:style w:type="paragraph" w:customStyle="1" w:styleId="CLASSIFICAZIONEBODY10">
    <w:name w:val="CLASSIFICAZIONEBODY10"/>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9"/>
    <w:hidden/>
    <w:uiPriority w:val="1"/>
    <w:semiHidden/>
    <w:unhideWhenUsed/>
    <w:qFormat/>
    <w:locked/>
    <w:rPr>
      <w:rFonts w:ascii="Calibri"/>
      <w:color w:val="000000" w:themeColor="dark1"/>
      <w:sz w:val="18"/>
    </w:rPr>
  </w:style>
  <w:style w:type="paragraph" w:customStyle="1" w:styleId="CLASSIFICAZIONEBODY9">
    <w:name w:val="CLASSIFICAZIONEBODY9"/>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8"/>
    <w:hidden/>
    <w:uiPriority w:val="1"/>
    <w:semiHidden/>
    <w:unhideWhenUsed/>
    <w:qFormat/>
    <w:locked/>
    <w:rPr>
      <w:rFonts w:ascii="Calibri"/>
      <w:color w:val="000000" w:themeColor="dark1"/>
      <w:sz w:val="18"/>
    </w:rPr>
  </w:style>
  <w:style w:type="paragraph" w:customStyle="1" w:styleId="CLASSIFICAZIONEBODY8">
    <w:name w:val="CLASSIFICAZIONEBODY8"/>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7"/>
    <w:hidden/>
    <w:uiPriority w:val="1"/>
    <w:semiHidden/>
    <w:unhideWhenUsed/>
    <w:qFormat/>
    <w:locked/>
    <w:rPr>
      <w:rFonts w:ascii="Calibri"/>
      <w:color w:val="000000" w:themeColor="dark1"/>
      <w:sz w:val="18"/>
    </w:rPr>
  </w:style>
  <w:style w:type="paragraph" w:customStyle="1" w:styleId="CLASSIFICAZIONEBODY7">
    <w:name w:val="CLASSIFICAZIONEBODY7"/>
    <w:hidden/>
    <w:uiPriority w:val="1"/>
    <w:semiHidden/>
    <w:unhideWhenUsed/>
    <w:qFormat/>
    <w:locked/>
    <w:pPr>
      <w:jc w:val="both"/>
    </w:pPr>
    <w:rPr>
      <w:rFonts w:ascii="Calibri"/>
      <w:b/>
      <w:color w:val="000000" w:themeColor="dark1"/>
      <w:sz w:val="20"/>
    </w:rPr>
  </w:style>
  <w:style w:type="paragraph" w:customStyle="1" w:styleId="BLOCKBOLD">
    <w:name w:val="BLOCK BOLD"/>
    <w:basedOn w:val="Normale"/>
    <w:next w:val="Normale"/>
    <w:link w:val="BLOCKBOLDCarattere"/>
    <w:rsid w:val="00556B81"/>
    <w:pPr>
      <w:autoSpaceDE w:val="0"/>
      <w:autoSpaceDN w:val="0"/>
      <w:adjustRightInd w:val="0"/>
      <w:spacing w:before="120" w:after="120" w:line="300" w:lineRule="exact"/>
      <w:jc w:val="both"/>
      <w:outlineLvl w:val="0"/>
    </w:pPr>
    <w:rPr>
      <w:rFonts w:ascii="Trebuchet MS" w:hAnsi="Trebuchet MS" w:cs="Arial"/>
      <w:b/>
      <w:caps/>
      <w:kern w:val="28"/>
    </w:rPr>
  </w:style>
  <w:style w:type="character" w:customStyle="1" w:styleId="BLOCKBOLDCarattere">
    <w:name w:val="BLOCK BOLD Carattere"/>
    <w:link w:val="BLOCKBOLD"/>
    <w:rsid w:val="00556B81"/>
    <w:rPr>
      <w:rFonts w:ascii="Trebuchet MS" w:eastAsia="Times New Roman" w:hAnsi="Trebuchet MS" w:cs="Arial"/>
      <w:b/>
      <w:caps/>
      <w:kern w:val="28"/>
      <w:sz w:val="20"/>
      <w:szCs w:val="20"/>
      <w:lang w:eastAsia="it-IT"/>
    </w:rPr>
  </w:style>
  <w:style w:type="paragraph" w:customStyle="1" w:styleId="CLASSIFICAZIONEFOOTER6">
    <w:name w:val="CLASSIFICAZIONEFOOTER6"/>
    <w:hidden/>
    <w:uiPriority w:val="1"/>
    <w:semiHidden/>
    <w:unhideWhenUsed/>
    <w:qFormat/>
    <w:locked/>
    <w:rPr>
      <w:rFonts w:ascii="Calibri"/>
      <w:color w:val="000000" w:themeColor="dark1"/>
      <w:sz w:val="18"/>
    </w:rPr>
  </w:style>
  <w:style w:type="paragraph" w:customStyle="1" w:styleId="CLASSIFICAZIONEBODY6">
    <w:name w:val="CLASSIFICAZIONEBODY6"/>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5"/>
    <w:hidden/>
    <w:uiPriority w:val="1"/>
    <w:semiHidden/>
    <w:unhideWhenUsed/>
    <w:qFormat/>
    <w:locked/>
    <w:rPr>
      <w:rFonts w:ascii="Calibri"/>
      <w:color w:val="000000" w:themeColor="dark1"/>
      <w:sz w:val="18"/>
    </w:rPr>
  </w:style>
  <w:style w:type="paragraph" w:customStyle="1" w:styleId="CLASSIFICAZIONEBODY5">
    <w:name w:val="CLASSIFICAZIONEBODY5"/>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sz w:val="20"/>
    </w:rPr>
  </w:style>
  <w:style w:type="paragraph" w:styleId="NormaleWeb">
    <w:name w:val="Normal (Web)"/>
    <w:basedOn w:val="Normale"/>
    <w:uiPriority w:val="99"/>
    <w:unhideWhenUsed/>
    <w:rsid w:val="00182A77"/>
    <w:pPr>
      <w:spacing w:before="100" w:beforeAutospacing="1" w:after="100" w:afterAutospacing="1"/>
    </w:pPr>
    <w:rPr>
      <w:sz w:val="24"/>
      <w:szCs w:val="24"/>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customStyle="1" w:styleId="western">
    <w:name w:val="western"/>
    <w:basedOn w:val="Normale"/>
    <w:rsid w:val="0063139D"/>
    <w:pPr>
      <w:spacing w:before="100" w:beforeAutospacing="1" w:after="100" w:afterAutospacing="1"/>
    </w:pPr>
    <w:rPr>
      <w:sz w:val="24"/>
      <w:szCs w:val="24"/>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unhideWhenUsed/>
    <w:rsid w:val="00F450F4"/>
    <w:pPr>
      <w:widowControl w:val="0"/>
      <w:autoSpaceDE w:val="0"/>
      <w:autoSpaceDN w:val="0"/>
      <w:adjustRightInd w:val="0"/>
      <w:jc w:val="both"/>
    </w:pPr>
    <w:rPr>
      <w:rFonts w:ascii="Trebuchet MS" w:hAnsi="Trebuchet MS"/>
      <w:kern w:val="2"/>
    </w:rPr>
  </w:style>
  <w:style w:type="character" w:customStyle="1" w:styleId="TestonotaapidipaginaCarattere">
    <w:name w:val="Testo nota a piè di pagina Carattere"/>
    <w:basedOn w:val="Carpredefinitoparagrafo"/>
    <w:link w:val="Testonotaapidipagina"/>
    <w:uiPriority w:val="99"/>
    <w:rsid w:val="00F450F4"/>
    <w:rPr>
      <w:rFonts w:ascii="Trebuchet MS" w:eastAsia="Times New Roman" w:hAnsi="Trebuchet MS" w:cs="Times New Roman"/>
      <w:kern w:val="2"/>
      <w:sz w:val="20"/>
      <w:szCs w:val="20"/>
      <w:lang w:eastAsia="it-IT"/>
    </w:rPr>
  </w:style>
  <w:style w:type="character" w:styleId="Rimandonotaapidipagina">
    <w:name w:val="footnote reference"/>
    <w:basedOn w:val="Carpredefinitoparagrafo"/>
    <w:uiPriority w:val="99"/>
    <w:semiHidden/>
    <w:unhideWhenUsed/>
    <w:rsid w:val="00F450F4"/>
    <w:rPr>
      <w:vertAlign w:val="superscript"/>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character" w:customStyle="1" w:styleId="markedcontent">
    <w:name w:val="markedcontent"/>
    <w:basedOn w:val="Carpredefinitoparagrafo"/>
    <w:rsid w:val="00141713"/>
  </w:style>
  <w:style w:type="character" w:customStyle="1" w:styleId="WW8Num24z1">
    <w:name w:val="WW8Num24z1"/>
    <w:rsid w:val="00FD4A46"/>
    <w:rPr>
      <w:i/>
    </w:rPr>
  </w:style>
  <w:style w:type="character" w:customStyle="1" w:styleId="Menzionenonrisolta1">
    <w:name w:val="Menzione non risolta1"/>
    <w:basedOn w:val="Carpredefinitoparagrafo"/>
    <w:uiPriority w:val="99"/>
    <w:semiHidden/>
    <w:unhideWhenUsed/>
    <w:rsid w:val="00AA0811"/>
    <w:rPr>
      <w:color w:val="605E5C"/>
      <w:shd w:val="clear" w:color="auto" w:fill="E1DFDD"/>
    </w:rPr>
  </w:style>
  <w:style w:type="character" w:customStyle="1" w:styleId="ui-provider">
    <w:name w:val="ui-provider"/>
    <w:basedOn w:val="Carpredefinitoparagrafo"/>
    <w:rsid w:val="00052190"/>
  </w:style>
  <w:style w:type="character" w:styleId="Enfasigrassetto">
    <w:name w:val="Strong"/>
    <w:basedOn w:val="Carpredefinitoparagrafo"/>
    <w:uiPriority w:val="22"/>
    <w:qFormat/>
    <w:rsid w:val="00052190"/>
    <w:rPr>
      <w:b/>
      <w:bCs/>
    </w:rPr>
  </w:style>
  <w:style w:type="paragraph" w:customStyle="1" w:styleId="xmsonormal">
    <w:name w:val="x_msonormal"/>
    <w:basedOn w:val="Normale"/>
    <w:uiPriority w:val="99"/>
    <w:semiHidden/>
    <w:rsid w:val="00A9771C"/>
    <w:rPr>
      <w:rFonts w:eastAsiaTheme="minorHAnsi"/>
      <w:sz w:val="24"/>
      <w:szCs w:val="24"/>
    </w:rPr>
  </w:style>
  <w:style w:type="character" w:customStyle="1" w:styleId="xmsohyperlink">
    <w:name w:val="x_msohyperlink"/>
    <w:basedOn w:val="Carpredefinitoparagrafo"/>
    <w:rsid w:val="00A9771C"/>
    <w:rPr>
      <w:color w:val="0000FF"/>
      <w:u w:val="single"/>
    </w:rPr>
  </w:style>
  <w:style w:type="character" w:customStyle="1" w:styleId="grassettocorsivo0">
    <w:name w:val="grassettocorsivo"/>
    <w:basedOn w:val="Carpredefinitoparagrafo"/>
    <w:rsid w:val="00FD0BD0"/>
    <w:rPr>
      <w:rFonts w:ascii="Trebuchet MS" w:hAnsi="Trebuchet MS" w:hint="default"/>
      <w:b/>
      <w:bCs/>
      <w:i/>
      <w:iCs/>
    </w:rPr>
  </w:style>
  <w:style w:type="paragraph" w:styleId="PreformattatoHTML">
    <w:name w:val="HTML Preformatted"/>
    <w:basedOn w:val="Normale"/>
    <w:link w:val="PreformattatoHTMLCarattere"/>
    <w:uiPriority w:val="99"/>
    <w:semiHidden/>
    <w:unhideWhenUsed/>
    <w:rsid w:val="00FB1D5E"/>
    <w:rPr>
      <w:rFonts w:ascii="Consolas" w:hAnsi="Consolas"/>
    </w:rPr>
  </w:style>
  <w:style w:type="character" w:customStyle="1" w:styleId="PreformattatoHTMLCarattere">
    <w:name w:val="Preformattato HTML Carattere"/>
    <w:basedOn w:val="Carpredefinitoparagrafo"/>
    <w:link w:val="PreformattatoHTML"/>
    <w:uiPriority w:val="99"/>
    <w:semiHidden/>
    <w:rsid w:val="00FB1D5E"/>
    <w:rPr>
      <w:rFonts w:ascii="Consolas" w:eastAsia="Times New Roman" w:hAnsi="Consolas" w:cs="Times New Roman"/>
      <w:sz w:val="20"/>
      <w:szCs w:val="20"/>
      <w:lang w:eastAsia="it-IT"/>
    </w:rPr>
  </w:style>
  <w:style w:type="character" w:styleId="Menzionenonrisolta">
    <w:name w:val="Unresolved Mention"/>
    <w:basedOn w:val="Carpredefinitoparagrafo"/>
    <w:uiPriority w:val="99"/>
    <w:semiHidden/>
    <w:unhideWhenUsed/>
    <w:rsid w:val="00EC37DD"/>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99"/>
    <w:qFormat/>
    <w:rsid w:val="009B71CD"/>
    <w:rPr>
      <w:rFonts w:ascii="Times New Roman" w:eastAsia="Times New Roman" w:hAnsi="Times New Roman" w:cs="Times New Roman"/>
      <w:sz w:val="20"/>
      <w:szCs w:val="20"/>
      <w:lang w:eastAsia="it-IT"/>
    </w:rPr>
  </w:style>
  <w:style w:type="table" w:styleId="Grigliatabella">
    <w:name w:val="Table Grid"/>
    <w:basedOn w:val="Tabellanormale"/>
    <w:rsid w:val="002D0AF6"/>
    <w:pPr>
      <w:spacing w:after="0" w:line="360" w:lineRule="auto"/>
    </w:pPr>
    <w:rPr>
      <w:rFonts w:ascii="Arial" w:eastAsia="Times New Roman" w:hAnsi="Arial" w:cs="Times New Roman"/>
      <w:color w:val="000000" w:themeColor="text1"/>
      <w:sz w:val="20"/>
      <w:szCs w:val="20"/>
      <w:lang w:eastAsia="it-IT"/>
    </w:rPr>
    <w:tblPr>
      <w:tblStyleColBandSize w:val="1"/>
      <w:tblBorders>
        <w:insideH w:val="single" w:sz="2" w:space="0" w:color="004288"/>
      </w:tblBorders>
      <w:tblCellMar>
        <w:left w:w="0" w:type="dxa"/>
        <w:right w:w="0" w:type="dxa"/>
      </w:tblCellMar>
    </w:tblPr>
    <w:tcPr>
      <w:shd w:val="clear" w:color="auto" w:fill="auto"/>
    </w:tcPr>
    <w:tblStylePr w:type="firstRow">
      <w:pPr>
        <w:wordWrap/>
        <w:spacing w:line="360" w:lineRule="auto"/>
      </w:pPr>
      <w:rPr>
        <w:rFonts w:ascii="Arial" w:hAnsi="Arial"/>
        <w:b/>
        <w:color w:val="004288"/>
        <w:sz w:val="16"/>
      </w:rPr>
      <w:tblPr/>
      <w:tcPr>
        <w:tcBorders>
          <w:top w:val="nil"/>
          <w:left w:val="nil"/>
          <w:bottom w:val="single" w:sz="18" w:space="0" w:color="004288"/>
          <w:right w:val="nil"/>
          <w:insideH w:val="single" w:sz="18" w:space="0" w:color="004288"/>
          <w:insideV w:val="nil"/>
        </w:tcBorders>
        <w:shd w:val="clear" w:color="auto" w:fill="auto"/>
      </w:tcPr>
    </w:tblStylePr>
    <w:tblStylePr w:type="lastRow">
      <w:pPr>
        <w:wordWrap/>
        <w:spacing w:line="360" w:lineRule="auto"/>
      </w:pPr>
      <w:rPr>
        <w:rFonts w:ascii="Arial" w:hAnsi="Arial"/>
        <w:b w:val="0"/>
        <w:i w:val="0"/>
        <w:sz w:val="20"/>
      </w:rPr>
      <w:tblPr/>
      <w:tcPr>
        <w:tcBorders>
          <w:bottom w:val="single" w:sz="2" w:space="0" w:color="004288"/>
        </w:tcBorders>
        <w:shd w:val="clear" w:color="auto" w:fill="auto"/>
      </w:tcPr>
    </w:tblStylePr>
    <w:tblStylePr w:type="firstCol">
      <w:rPr>
        <w:rFonts w:ascii="Arial Unicode MS" w:hAnsi="Arial Unicode MS"/>
        <w:b w:val="0"/>
        <w:sz w:val="20"/>
      </w:rPr>
      <w:tblPr/>
      <w:tcPr>
        <w:tcBorders>
          <w:left w:val="nil"/>
          <w:right w:val="nil"/>
        </w:tcBorders>
      </w:tcPr>
    </w:tblStylePr>
    <w:tblStylePr w:type="lastCol">
      <w:rPr>
        <w:rFonts w:ascii="Arial" w:hAnsi="Arial"/>
      </w:rPr>
    </w:tblStylePr>
  </w:style>
  <w:style w:type="paragraph" w:customStyle="1" w:styleId="Ttolotaballineatoalcentro">
    <w:name w:val="Ttolo tab allineato al centro"/>
    <w:basedOn w:val="Normale"/>
    <w:rsid w:val="002D0AF6"/>
    <w:pPr>
      <w:spacing w:line="300" w:lineRule="atLeast"/>
    </w:pPr>
    <w:rPr>
      <w:rFonts w:ascii="Arial" w:hAnsi="Arial"/>
      <w:b/>
      <w:bCs/>
      <w:caps/>
    </w:rPr>
  </w:style>
  <w:style w:type="paragraph" w:customStyle="1" w:styleId="Testotab">
    <w:name w:val="Testo tab"/>
    <w:basedOn w:val="Normale"/>
    <w:rsid w:val="002D0AF6"/>
    <w:pPr>
      <w:spacing w:line="300" w:lineRule="atLeast"/>
      <w:jc w:val="center"/>
    </w:pPr>
    <w:rPr>
      <w:rFonts w:ascii="Arial" w:hAnsi="Arial"/>
    </w:rPr>
  </w:style>
  <w:style w:type="paragraph" w:customStyle="1" w:styleId="AOA">
    <w:name w:val="AO(A)"/>
    <w:basedOn w:val="Normale"/>
    <w:next w:val="AODocTxt"/>
    <w:rsid w:val="001E6E98"/>
    <w:pPr>
      <w:numPr>
        <w:numId w:val="107"/>
      </w:numPr>
      <w:spacing w:before="240" w:line="260" w:lineRule="atLeast"/>
      <w:jc w:val="both"/>
    </w:pPr>
    <w:rPr>
      <w:sz w:val="22"/>
      <w:lang w:val="en-GB" w:eastAsia="en-US"/>
    </w:rPr>
  </w:style>
  <w:style w:type="paragraph" w:customStyle="1" w:styleId="AODocTxt">
    <w:name w:val="AODocTxt"/>
    <w:basedOn w:val="Normale"/>
    <w:rsid w:val="001E6E98"/>
    <w:pPr>
      <w:numPr>
        <w:numId w:val="105"/>
      </w:numPr>
      <w:spacing w:before="240" w:line="260" w:lineRule="atLeast"/>
      <w:jc w:val="both"/>
    </w:pPr>
    <w:rPr>
      <w:sz w:val="22"/>
      <w:lang w:val="en-GB" w:eastAsia="en-US"/>
    </w:rPr>
  </w:style>
  <w:style w:type="paragraph" w:customStyle="1" w:styleId="AODocTxtL1">
    <w:name w:val="AODocTxtL1"/>
    <w:basedOn w:val="AODocTxt"/>
    <w:rsid w:val="001E6E98"/>
    <w:pPr>
      <w:numPr>
        <w:ilvl w:val="1"/>
      </w:numPr>
    </w:pPr>
  </w:style>
  <w:style w:type="paragraph" w:customStyle="1" w:styleId="AODocTxtL2">
    <w:name w:val="AODocTxtL2"/>
    <w:basedOn w:val="AODocTxt"/>
    <w:rsid w:val="001E6E98"/>
    <w:pPr>
      <w:numPr>
        <w:ilvl w:val="2"/>
      </w:numPr>
    </w:pPr>
  </w:style>
  <w:style w:type="paragraph" w:customStyle="1" w:styleId="AODocTxtL3">
    <w:name w:val="AODocTxtL3"/>
    <w:basedOn w:val="AODocTxt"/>
    <w:rsid w:val="001E6E98"/>
    <w:pPr>
      <w:numPr>
        <w:ilvl w:val="3"/>
      </w:numPr>
    </w:pPr>
  </w:style>
  <w:style w:type="paragraph" w:customStyle="1" w:styleId="AODocTxtL4">
    <w:name w:val="AODocTxtL4"/>
    <w:basedOn w:val="AODocTxt"/>
    <w:rsid w:val="001E6E98"/>
    <w:pPr>
      <w:numPr>
        <w:ilvl w:val="4"/>
      </w:numPr>
    </w:pPr>
  </w:style>
  <w:style w:type="paragraph" w:customStyle="1" w:styleId="AODocTxtL5">
    <w:name w:val="AODocTxtL5"/>
    <w:basedOn w:val="AODocTxt"/>
    <w:rsid w:val="001E6E98"/>
    <w:pPr>
      <w:numPr>
        <w:ilvl w:val="5"/>
      </w:numPr>
    </w:pPr>
  </w:style>
  <w:style w:type="paragraph" w:customStyle="1" w:styleId="AODocTxtL6">
    <w:name w:val="AODocTxtL6"/>
    <w:basedOn w:val="AODocTxt"/>
    <w:rsid w:val="001E6E98"/>
    <w:pPr>
      <w:numPr>
        <w:ilvl w:val="6"/>
      </w:numPr>
    </w:pPr>
  </w:style>
  <w:style w:type="paragraph" w:customStyle="1" w:styleId="AODocTxtL7">
    <w:name w:val="AODocTxtL7"/>
    <w:basedOn w:val="AODocTxt"/>
    <w:rsid w:val="001E6E98"/>
    <w:pPr>
      <w:numPr>
        <w:ilvl w:val="7"/>
      </w:numPr>
    </w:pPr>
  </w:style>
  <w:style w:type="paragraph" w:customStyle="1" w:styleId="AODocTxtL8">
    <w:name w:val="AODocTxtL8"/>
    <w:basedOn w:val="AODocTxt"/>
    <w:rsid w:val="001E6E98"/>
    <w:pPr>
      <w:numPr>
        <w:ilvl w:val="8"/>
      </w:numPr>
    </w:pPr>
  </w:style>
  <w:style w:type="paragraph" w:customStyle="1" w:styleId="AOHead1">
    <w:name w:val="AOHead1"/>
    <w:basedOn w:val="Normale"/>
    <w:next w:val="AODocTxtL1"/>
    <w:qFormat/>
    <w:rsid w:val="001E6E98"/>
    <w:pPr>
      <w:keepNext/>
      <w:numPr>
        <w:numId w:val="106"/>
      </w:numPr>
      <w:spacing w:before="240" w:line="260" w:lineRule="atLeast"/>
      <w:jc w:val="both"/>
      <w:outlineLvl w:val="0"/>
    </w:pPr>
    <w:rPr>
      <w:b/>
      <w:caps/>
      <w:kern w:val="28"/>
      <w:sz w:val="22"/>
      <w:lang w:val="en-GB" w:eastAsia="en-US"/>
    </w:rPr>
  </w:style>
  <w:style w:type="paragraph" w:customStyle="1" w:styleId="AOHead2">
    <w:name w:val="AOHead2"/>
    <w:basedOn w:val="Normale"/>
    <w:next w:val="AODocTxtL1"/>
    <w:rsid w:val="001E6E98"/>
    <w:pPr>
      <w:keepNext/>
      <w:numPr>
        <w:ilvl w:val="1"/>
        <w:numId w:val="106"/>
      </w:numPr>
      <w:tabs>
        <w:tab w:val="clear" w:pos="720"/>
        <w:tab w:val="num" w:pos="1571"/>
      </w:tabs>
      <w:spacing w:before="240" w:line="260" w:lineRule="atLeast"/>
      <w:ind w:left="1571"/>
      <w:jc w:val="both"/>
      <w:outlineLvl w:val="1"/>
    </w:pPr>
    <w:rPr>
      <w:b/>
      <w:sz w:val="22"/>
      <w:lang w:val="en-GB" w:eastAsia="en-US"/>
    </w:rPr>
  </w:style>
  <w:style w:type="paragraph" w:customStyle="1" w:styleId="AOHead3">
    <w:name w:val="AOHead3"/>
    <w:basedOn w:val="Normale"/>
    <w:next w:val="AODocTxtL2"/>
    <w:rsid w:val="001E6E98"/>
    <w:pPr>
      <w:numPr>
        <w:ilvl w:val="2"/>
        <w:numId w:val="106"/>
      </w:numPr>
      <w:spacing w:before="240" w:line="260" w:lineRule="atLeast"/>
      <w:jc w:val="both"/>
      <w:outlineLvl w:val="2"/>
    </w:pPr>
    <w:rPr>
      <w:sz w:val="22"/>
      <w:lang w:val="en-GB" w:eastAsia="en-US"/>
    </w:rPr>
  </w:style>
  <w:style w:type="paragraph" w:customStyle="1" w:styleId="AOHead4">
    <w:name w:val="AOHead4"/>
    <w:basedOn w:val="Normale"/>
    <w:next w:val="AODocTxtL3"/>
    <w:rsid w:val="001E6E98"/>
    <w:pPr>
      <w:numPr>
        <w:ilvl w:val="3"/>
        <w:numId w:val="106"/>
      </w:numPr>
      <w:spacing w:before="240" w:line="260" w:lineRule="atLeast"/>
      <w:jc w:val="both"/>
      <w:outlineLvl w:val="3"/>
    </w:pPr>
    <w:rPr>
      <w:sz w:val="22"/>
      <w:lang w:val="en-GB" w:eastAsia="en-US"/>
    </w:rPr>
  </w:style>
  <w:style w:type="paragraph" w:customStyle="1" w:styleId="AOHead5">
    <w:name w:val="AOHead5"/>
    <w:basedOn w:val="Normale"/>
    <w:next w:val="AODocTxtL4"/>
    <w:rsid w:val="001E6E98"/>
    <w:pPr>
      <w:numPr>
        <w:ilvl w:val="4"/>
        <w:numId w:val="106"/>
      </w:numPr>
      <w:spacing w:before="240" w:line="260" w:lineRule="atLeast"/>
      <w:jc w:val="both"/>
      <w:outlineLvl w:val="4"/>
    </w:pPr>
    <w:rPr>
      <w:sz w:val="22"/>
      <w:lang w:val="en-GB" w:eastAsia="en-US"/>
    </w:rPr>
  </w:style>
  <w:style w:type="paragraph" w:customStyle="1" w:styleId="AOHead6">
    <w:name w:val="AOHead6"/>
    <w:basedOn w:val="Normale"/>
    <w:next w:val="AODocTxtL5"/>
    <w:rsid w:val="001E6E98"/>
    <w:pPr>
      <w:numPr>
        <w:ilvl w:val="5"/>
        <w:numId w:val="106"/>
      </w:numPr>
      <w:spacing w:before="240" w:line="260" w:lineRule="atLeast"/>
      <w:jc w:val="both"/>
      <w:outlineLvl w:val="5"/>
    </w:pPr>
    <w:rPr>
      <w:sz w:val="22"/>
      <w:lang w:val="en-GB" w:eastAsia="en-US"/>
    </w:rPr>
  </w:style>
  <w:style w:type="paragraph" w:customStyle="1" w:styleId="AOAltHead2">
    <w:name w:val="AOAltHead2"/>
    <w:basedOn w:val="AOHead2"/>
    <w:next w:val="AODocTxtL1"/>
    <w:rsid w:val="001E6E98"/>
    <w:pPr>
      <w:keepNext w:val="0"/>
      <w:tabs>
        <w:tab w:val="clear" w:pos="1571"/>
        <w:tab w:val="num" w:pos="720"/>
      </w:tabs>
      <w:ind w:left="720"/>
    </w:pPr>
    <w:rPr>
      <w:b w:val="0"/>
    </w:rPr>
  </w:style>
  <w:style w:type="paragraph" w:customStyle="1" w:styleId="AONormal">
    <w:name w:val="AONormal"/>
    <w:rsid w:val="00315E73"/>
    <w:pPr>
      <w:spacing w:after="0" w:line="260" w:lineRule="atLeast"/>
      <w:jc w:val="both"/>
    </w:pPr>
    <w:rPr>
      <w:rFonts w:ascii="Times New Roman" w:eastAsia="Times New Roman" w:hAnsi="Times New Roman" w:cs="Times New Roman"/>
      <w:szCs w:val="20"/>
      <w:lang w:val="en-GB"/>
    </w:rPr>
  </w:style>
  <w:style w:type="paragraph" w:styleId="Sommario1">
    <w:name w:val="toc 1"/>
    <w:basedOn w:val="Normale"/>
    <w:next w:val="Normale"/>
    <w:uiPriority w:val="39"/>
    <w:rsid w:val="00315E73"/>
    <w:pPr>
      <w:tabs>
        <w:tab w:val="left" w:pos="720"/>
        <w:tab w:val="right" w:leader="dot" w:pos="9029"/>
      </w:tabs>
      <w:spacing w:line="260" w:lineRule="atLeast"/>
      <w:ind w:left="720" w:hanging="720"/>
    </w:pPr>
    <w:rPr>
      <w:rFonts w:ascii="Trebuchet MS" w:hAnsi="Trebuchet MS"/>
      <w:lang w:val="en-GB" w:eastAsia="en-US"/>
    </w:rPr>
  </w:style>
  <w:style w:type="paragraph" w:customStyle="1" w:styleId="Titoli14bold">
    <w:name w:val="Titoli 14 bold"/>
    <w:basedOn w:val="Normale"/>
    <w:rsid w:val="004F0615"/>
    <w:pPr>
      <w:keepNext/>
      <w:spacing w:after="160" w:line="300" w:lineRule="exact"/>
    </w:pPr>
    <w:rPr>
      <w:rFonts w:ascii="Arial" w:hAnsi="Arial"/>
      <w:b/>
      <w:color w:val="004288"/>
      <w:sz w:val="28"/>
      <w:szCs w:val="24"/>
    </w:rPr>
  </w:style>
  <w:style w:type="table" w:customStyle="1" w:styleId="Grigliatabella3">
    <w:name w:val="Griglia tabella3"/>
    <w:basedOn w:val="Tabellanormale"/>
    <w:next w:val="Grigliatabella"/>
    <w:rsid w:val="004F0615"/>
    <w:pPr>
      <w:spacing w:after="0" w:line="360" w:lineRule="auto"/>
      <w:jc w:val="both"/>
    </w:pPr>
    <w:rPr>
      <w:rFonts w:ascii="Arial" w:eastAsia="Times New Roman" w:hAnsi="Arial" w:cs="Times New Roman"/>
      <w:color w:val="000000"/>
      <w:sz w:val="20"/>
      <w:szCs w:val="20"/>
      <w:lang w:eastAsia="it-IT"/>
    </w:rPr>
    <w:tblPr>
      <w:tblStyleColBandSize w:val="1"/>
      <w:tblBorders>
        <w:insideH w:val="single" w:sz="2" w:space="0" w:color="004288"/>
      </w:tblBorders>
      <w:tblCellMar>
        <w:left w:w="0" w:type="dxa"/>
        <w:right w:w="0" w:type="dxa"/>
      </w:tblCellMar>
    </w:tblPr>
    <w:tcPr>
      <w:shd w:val="clear" w:color="auto" w:fill="auto"/>
    </w:tcPr>
    <w:tblStylePr w:type="firstRow">
      <w:pPr>
        <w:wordWrap/>
        <w:spacing w:line="360" w:lineRule="auto"/>
      </w:pPr>
      <w:rPr>
        <w:rFonts w:ascii="Arial" w:hAnsi="Arial"/>
        <w:b/>
        <w:color w:val="004288"/>
        <w:sz w:val="16"/>
      </w:rPr>
      <w:tblPr/>
      <w:tcPr>
        <w:tcBorders>
          <w:top w:val="nil"/>
          <w:left w:val="nil"/>
          <w:bottom w:val="single" w:sz="18" w:space="0" w:color="004288"/>
          <w:right w:val="nil"/>
          <w:insideH w:val="single" w:sz="18" w:space="0" w:color="004288"/>
          <w:insideV w:val="nil"/>
        </w:tcBorders>
        <w:shd w:val="clear" w:color="auto" w:fill="auto"/>
      </w:tcPr>
    </w:tblStylePr>
    <w:tblStylePr w:type="lastRow">
      <w:pPr>
        <w:wordWrap/>
        <w:spacing w:line="360" w:lineRule="auto"/>
      </w:pPr>
      <w:rPr>
        <w:rFonts w:ascii="Arial" w:hAnsi="Arial"/>
        <w:b w:val="0"/>
        <w:i w:val="0"/>
        <w:sz w:val="20"/>
      </w:rPr>
      <w:tblPr/>
      <w:tcPr>
        <w:tcBorders>
          <w:bottom w:val="single" w:sz="2" w:space="0" w:color="004288"/>
        </w:tcBorders>
        <w:shd w:val="clear" w:color="auto" w:fill="auto"/>
      </w:tcPr>
    </w:tblStylePr>
    <w:tblStylePr w:type="firstCol">
      <w:rPr>
        <w:rFonts w:ascii="Arial Unicode MS" w:hAnsi="Arial Unicode MS"/>
        <w:b w:val="0"/>
        <w:sz w:val="20"/>
      </w:rPr>
      <w:tblPr/>
      <w:tcPr>
        <w:tcBorders>
          <w:left w:val="nil"/>
          <w:right w:val="nil"/>
        </w:tcBorders>
      </w:tcPr>
    </w:tblStylePr>
    <w:tblStylePr w:type="lastCol">
      <w:rPr>
        <w:rFonts w:ascii="Arial" w:hAnsi="Arial"/>
      </w:rPr>
    </w:tblStylePr>
  </w:style>
  <w:style w:type="table" w:customStyle="1" w:styleId="Grigliatabella4">
    <w:name w:val="Griglia tabella4"/>
    <w:basedOn w:val="Tabellanormale"/>
    <w:next w:val="Grigliatabella"/>
    <w:rsid w:val="004F0615"/>
    <w:pPr>
      <w:spacing w:after="0" w:line="360" w:lineRule="auto"/>
      <w:jc w:val="both"/>
    </w:pPr>
    <w:rPr>
      <w:rFonts w:ascii="Arial" w:eastAsia="Times New Roman" w:hAnsi="Arial" w:cs="Times New Roman"/>
      <w:color w:val="000000" w:themeColor="text1"/>
      <w:sz w:val="20"/>
      <w:szCs w:val="20"/>
      <w:lang w:eastAsia="it-IT"/>
    </w:rPr>
    <w:tblPr>
      <w:tblStyleColBandSize w:val="1"/>
      <w:tblBorders>
        <w:insideH w:val="single" w:sz="2" w:space="0" w:color="004288"/>
      </w:tblBorders>
      <w:tblCellMar>
        <w:left w:w="0" w:type="dxa"/>
        <w:right w:w="0" w:type="dxa"/>
      </w:tblCellMar>
    </w:tblPr>
    <w:tcPr>
      <w:shd w:val="clear" w:color="auto" w:fill="auto"/>
    </w:tcPr>
    <w:tblStylePr w:type="firstRow">
      <w:pPr>
        <w:wordWrap/>
        <w:spacing w:line="360" w:lineRule="auto"/>
      </w:pPr>
      <w:rPr>
        <w:rFonts w:ascii="Arial" w:hAnsi="Arial"/>
        <w:b/>
        <w:color w:val="004288"/>
        <w:sz w:val="16"/>
      </w:rPr>
      <w:tblPr/>
      <w:tcPr>
        <w:tcBorders>
          <w:top w:val="nil"/>
          <w:left w:val="nil"/>
          <w:bottom w:val="single" w:sz="18" w:space="0" w:color="004288"/>
          <w:right w:val="nil"/>
          <w:insideH w:val="single" w:sz="18" w:space="0" w:color="004288"/>
          <w:insideV w:val="nil"/>
        </w:tcBorders>
        <w:shd w:val="clear" w:color="auto" w:fill="auto"/>
      </w:tcPr>
    </w:tblStylePr>
    <w:tblStylePr w:type="lastRow">
      <w:pPr>
        <w:wordWrap/>
        <w:spacing w:line="360" w:lineRule="auto"/>
      </w:pPr>
      <w:rPr>
        <w:rFonts w:ascii="Arial" w:hAnsi="Arial"/>
        <w:b w:val="0"/>
        <w:i w:val="0"/>
        <w:sz w:val="20"/>
      </w:rPr>
      <w:tblPr/>
      <w:tcPr>
        <w:tcBorders>
          <w:bottom w:val="single" w:sz="2" w:space="0" w:color="004288"/>
        </w:tcBorders>
        <w:shd w:val="clear" w:color="auto" w:fill="auto"/>
      </w:tcPr>
    </w:tblStylePr>
    <w:tblStylePr w:type="firstCol">
      <w:rPr>
        <w:rFonts w:ascii="Arial Unicode MS" w:hAnsi="Arial Unicode MS"/>
        <w:b w:val="0"/>
        <w:sz w:val="20"/>
      </w:rPr>
      <w:tblPr/>
      <w:tcPr>
        <w:tcBorders>
          <w:left w:val="nil"/>
          <w:right w:val="nil"/>
        </w:tcBorders>
      </w:tcPr>
    </w:tblStylePr>
    <w:tblStylePr w:type="lastCol">
      <w:rPr>
        <w:rFonts w:ascii="Arial" w:hAnsi="Arial"/>
      </w:rPr>
    </w:tblStylePr>
  </w:style>
  <w:style w:type="paragraph" w:customStyle="1" w:styleId="StileCorpodeltesto3TrebuchetMS14ptNonGrassettoNessu">
    <w:name w:val="Stile Corpo del testo 3 + Trebuchet MS 14 pt Non Grassetto Nessu..."/>
    <w:basedOn w:val="Corpodeltesto31"/>
    <w:rsid w:val="00AD5526"/>
    <w:pPr>
      <w:spacing w:line="360" w:lineRule="auto"/>
      <w:ind w:right="-535"/>
      <w:jc w:val="left"/>
    </w:pPr>
    <w:rPr>
      <w:rFonts w:ascii="Trebuchet MS" w:hAnsi="Trebuchet MS" w:cs="Trebuchet MS"/>
      <w:b w:val="0"/>
      <w:sz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8504">
      <w:bodyDiv w:val="1"/>
      <w:marLeft w:val="0"/>
      <w:marRight w:val="0"/>
      <w:marTop w:val="0"/>
      <w:marBottom w:val="0"/>
      <w:divBdr>
        <w:top w:val="none" w:sz="0" w:space="0" w:color="auto"/>
        <w:left w:val="none" w:sz="0" w:space="0" w:color="auto"/>
        <w:bottom w:val="none" w:sz="0" w:space="0" w:color="auto"/>
        <w:right w:val="none" w:sz="0" w:space="0" w:color="auto"/>
      </w:divBdr>
    </w:div>
    <w:div w:id="138348272">
      <w:bodyDiv w:val="1"/>
      <w:marLeft w:val="0"/>
      <w:marRight w:val="0"/>
      <w:marTop w:val="0"/>
      <w:marBottom w:val="0"/>
      <w:divBdr>
        <w:top w:val="none" w:sz="0" w:space="0" w:color="auto"/>
        <w:left w:val="none" w:sz="0" w:space="0" w:color="auto"/>
        <w:bottom w:val="none" w:sz="0" w:space="0" w:color="auto"/>
        <w:right w:val="none" w:sz="0" w:space="0" w:color="auto"/>
      </w:divBdr>
    </w:div>
    <w:div w:id="188640594">
      <w:bodyDiv w:val="1"/>
      <w:marLeft w:val="0"/>
      <w:marRight w:val="0"/>
      <w:marTop w:val="0"/>
      <w:marBottom w:val="0"/>
      <w:divBdr>
        <w:top w:val="none" w:sz="0" w:space="0" w:color="auto"/>
        <w:left w:val="none" w:sz="0" w:space="0" w:color="auto"/>
        <w:bottom w:val="none" w:sz="0" w:space="0" w:color="auto"/>
        <w:right w:val="none" w:sz="0" w:space="0" w:color="auto"/>
      </w:divBdr>
    </w:div>
    <w:div w:id="234584667">
      <w:bodyDiv w:val="1"/>
      <w:marLeft w:val="0"/>
      <w:marRight w:val="0"/>
      <w:marTop w:val="0"/>
      <w:marBottom w:val="0"/>
      <w:divBdr>
        <w:top w:val="none" w:sz="0" w:space="0" w:color="auto"/>
        <w:left w:val="none" w:sz="0" w:space="0" w:color="auto"/>
        <w:bottom w:val="none" w:sz="0" w:space="0" w:color="auto"/>
        <w:right w:val="none" w:sz="0" w:space="0" w:color="auto"/>
      </w:divBdr>
      <w:divsChild>
        <w:div w:id="2143111223">
          <w:marLeft w:val="403"/>
          <w:marRight w:val="0"/>
          <w:marTop w:val="0"/>
          <w:marBottom w:val="0"/>
          <w:divBdr>
            <w:top w:val="none" w:sz="0" w:space="0" w:color="auto"/>
            <w:left w:val="none" w:sz="0" w:space="0" w:color="auto"/>
            <w:bottom w:val="none" w:sz="0" w:space="0" w:color="auto"/>
            <w:right w:val="none" w:sz="0" w:space="0" w:color="auto"/>
          </w:divBdr>
        </w:div>
      </w:divsChild>
    </w:div>
    <w:div w:id="239338287">
      <w:bodyDiv w:val="1"/>
      <w:marLeft w:val="0"/>
      <w:marRight w:val="0"/>
      <w:marTop w:val="0"/>
      <w:marBottom w:val="0"/>
      <w:divBdr>
        <w:top w:val="none" w:sz="0" w:space="0" w:color="auto"/>
        <w:left w:val="none" w:sz="0" w:space="0" w:color="auto"/>
        <w:bottom w:val="none" w:sz="0" w:space="0" w:color="auto"/>
        <w:right w:val="none" w:sz="0" w:space="0" w:color="auto"/>
      </w:divBdr>
    </w:div>
    <w:div w:id="393238586">
      <w:bodyDiv w:val="1"/>
      <w:marLeft w:val="0"/>
      <w:marRight w:val="0"/>
      <w:marTop w:val="0"/>
      <w:marBottom w:val="0"/>
      <w:divBdr>
        <w:top w:val="none" w:sz="0" w:space="0" w:color="auto"/>
        <w:left w:val="none" w:sz="0" w:space="0" w:color="auto"/>
        <w:bottom w:val="none" w:sz="0" w:space="0" w:color="auto"/>
        <w:right w:val="none" w:sz="0" w:space="0" w:color="auto"/>
      </w:divBdr>
    </w:div>
    <w:div w:id="397286961">
      <w:bodyDiv w:val="1"/>
      <w:marLeft w:val="0"/>
      <w:marRight w:val="0"/>
      <w:marTop w:val="0"/>
      <w:marBottom w:val="0"/>
      <w:divBdr>
        <w:top w:val="none" w:sz="0" w:space="0" w:color="auto"/>
        <w:left w:val="none" w:sz="0" w:space="0" w:color="auto"/>
        <w:bottom w:val="none" w:sz="0" w:space="0" w:color="auto"/>
        <w:right w:val="none" w:sz="0" w:space="0" w:color="auto"/>
      </w:divBdr>
    </w:div>
    <w:div w:id="419983941">
      <w:bodyDiv w:val="1"/>
      <w:marLeft w:val="0"/>
      <w:marRight w:val="0"/>
      <w:marTop w:val="0"/>
      <w:marBottom w:val="0"/>
      <w:divBdr>
        <w:top w:val="none" w:sz="0" w:space="0" w:color="auto"/>
        <w:left w:val="none" w:sz="0" w:space="0" w:color="auto"/>
        <w:bottom w:val="none" w:sz="0" w:space="0" w:color="auto"/>
        <w:right w:val="none" w:sz="0" w:space="0" w:color="auto"/>
      </w:divBdr>
    </w:div>
    <w:div w:id="425853131">
      <w:bodyDiv w:val="1"/>
      <w:marLeft w:val="0"/>
      <w:marRight w:val="0"/>
      <w:marTop w:val="0"/>
      <w:marBottom w:val="0"/>
      <w:divBdr>
        <w:top w:val="none" w:sz="0" w:space="0" w:color="auto"/>
        <w:left w:val="none" w:sz="0" w:space="0" w:color="auto"/>
        <w:bottom w:val="none" w:sz="0" w:space="0" w:color="auto"/>
        <w:right w:val="none" w:sz="0" w:space="0" w:color="auto"/>
      </w:divBdr>
    </w:div>
    <w:div w:id="446432132">
      <w:bodyDiv w:val="1"/>
      <w:marLeft w:val="0"/>
      <w:marRight w:val="0"/>
      <w:marTop w:val="0"/>
      <w:marBottom w:val="0"/>
      <w:divBdr>
        <w:top w:val="none" w:sz="0" w:space="0" w:color="auto"/>
        <w:left w:val="none" w:sz="0" w:space="0" w:color="auto"/>
        <w:bottom w:val="none" w:sz="0" w:space="0" w:color="auto"/>
        <w:right w:val="none" w:sz="0" w:space="0" w:color="auto"/>
      </w:divBdr>
    </w:div>
    <w:div w:id="464347639">
      <w:bodyDiv w:val="1"/>
      <w:marLeft w:val="0"/>
      <w:marRight w:val="0"/>
      <w:marTop w:val="0"/>
      <w:marBottom w:val="0"/>
      <w:divBdr>
        <w:top w:val="none" w:sz="0" w:space="0" w:color="auto"/>
        <w:left w:val="none" w:sz="0" w:space="0" w:color="auto"/>
        <w:bottom w:val="none" w:sz="0" w:space="0" w:color="auto"/>
        <w:right w:val="none" w:sz="0" w:space="0" w:color="auto"/>
      </w:divBdr>
    </w:div>
    <w:div w:id="641468771">
      <w:bodyDiv w:val="1"/>
      <w:marLeft w:val="0"/>
      <w:marRight w:val="0"/>
      <w:marTop w:val="0"/>
      <w:marBottom w:val="0"/>
      <w:divBdr>
        <w:top w:val="none" w:sz="0" w:space="0" w:color="auto"/>
        <w:left w:val="none" w:sz="0" w:space="0" w:color="auto"/>
        <w:bottom w:val="none" w:sz="0" w:space="0" w:color="auto"/>
        <w:right w:val="none" w:sz="0" w:space="0" w:color="auto"/>
      </w:divBdr>
    </w:div>
    <w:div w:id="642656727">
      <w:bodyDiv w:val="1"/>
      <w:marLeft w:val="0"/>
      <w:marRight w:val="0"/>
      <w:marTop w:val="0"/>
      <w:marBottom w:val="0"/>
      <w:divBdr>
        <w:top w:val="none" w:sz="0" w:space="0" w:color="auto"/>
        <w:left w:val="none" w:sz="0" w:space="0" w:color="auto"/>
        <w:bottom w:val="none" w:sz="0" w:space="0" w:color="auto"/>
        <w:right w:val="none" w:sz="0" w:space="0" w:color="auto"/>
      </w:divBdr>
    </w:div>
    <w:div w:id="683945509">
      <w:bodyDiv w:val="1"/>
      <w:marLeft w:val="0"/>
      <w:marRight w:val="0"/>
      <w:marTop w:val="0"/>
      <w:marBottom w:val="0"/>
      <w:divBdr>
        <w:top w:val="none" w:sz="0" w:space="0" w:color="auto"/>
        <w:left w:val="none" w:sz="0" w:space="0" w:color="auto"/>
        <w:bottom w:val="none" w:sz="0" w:space="0" w:color="auto"/>
        <w:right w:val="none" w:sz="0" w:space="0" w:color="auto"/>
      </w:divBdr>
    </w:div>
    <w:div w:id="700325987">
      <w:bodyDiv w:val="1"/>
      <w:marLeft w:val="0"/>
      <w:marRight w:val="0"/>
      <w:marTop w:val="0"/>
      <w:marBottom w:val="0"/>
      <w:divBdr>
        <w:top w:val="none" w:sz="0" w:space="0" w:color="auto"/>
        <w:left w:val="none" w:sz="0" w:space="0" w:color="auto"/>
        <w:bottom w:val="none" w:sz="0" w:space="0" w:color="auto"/>
        <w:right w:val="none" w:sz="0" w:space="0" w:color="auto"/>
      </w:divBdr>
      <w:divsChild>
        <w:div w:id="1829780525">
          <w:marLeft w:val="403"/>
          <w:marRight w:val="0"/>
          <w:marTop w:val="0"/>
          <w:marBottom w:val="0"/>
          <w:divBdr>
            <w:top w:val="none" w:sz="0" w:space="0" w:color="auto"/>
            <w:left w:val="none" w:sz="0" w:space="0" w:color="auto"/>
            <w:bottom w:val="none" w:sz="0" w:space="0" w:color="auto"/>
            <w:right w:val="none" w:sz="0" w:space="0" w:color="auto"/>
          </w:divBdr>
        </w:div>
      </w:divsChild>
    </w:div>
    <w:div w:id="726760562">
      <w:bodyDiv w:val="1"/>
      <w:marLeft w:val="0"/>
      <w:marRight w:val="0"/>
      <w:marTop w:val="0"/>
      <w:marBottom w:val="0"/>
      <w:divBdr>
        <w:top w:val="none" w:sz="0" w:space="0" w:color="auto"/>
        <w:left w:val="none" w:sz="0" w:space="0" w:color="auto"/>
        <w:bottom w:val="none" w:sz="0" w:space="0" w:color="auto"/>
        <w:right w:val="none" w:sz="0" w:space="0" w:color="auto"/>
      </w:divBdr>
    </w:div>
    <w:div w:id="749930660">
      <w:bodyDiv w:val="1"/>
      <w:marLeft w:val="0"/>
      <w:marRight w:val="0"/>
      <w:marTop w:val="0"/>
      <w:marBottom w:val="0"/>
      <w:divBdr>
        <w:top w:val="none" w:sz="0" w:space="0" w:color="auto"/>
        <w:left w:val="none" w:sz="0" w:space="0" w:color="auto"/>
        <w:bottom w:val="none" w:sz="0" w:space="0" w:color="auto"/>
        <w:right w:val="none" w:sz="0" w:space="0" w:color="auto"/>
      </w:divBdr>
    </w:div>
    <w:div w:id="758064703">
      <w:bodyDiv w:val="1"/>
      <w:marLeft w:val="0"/>
      <w:marRight w:val="0"/>
      <w:marTop w:val="0"/>
      <w:marBottom w:val="0"/>
      <w:divBdr>
        <w:top w:val="none" w:sz="0" w:space="0" w:color="auto"/>
        <w:left w:val="none" w:sz="0" w:space="0" w:color="auto"/>
        <w:bottom w:val="none" w:sz="0" w:space="0" w:color="auto"/>
        <w:right w:val="none" w:sz="0" w:space="0" w:color="auto"/>
      </w:divBdr>
      <w:divsChild>
        <w:div w:id="1799228024">
          <w:marLeft w:val="403"/>
          <w:marRight w:val="0"/>
          <w:marTop w:val="0"/>
          <w:marBottom w:val="0"/>
          <w:divBdr>
            <w:top w:val="none" w:sz="0" w:space="0" w:color="auto"/>
            <w:left w:val="none" w:sz="0" w:space="0" w:color="auto"/>
            <w:bottom w:val="none" w:sz="0" w:space="0" w:color="auto"/>
            <w:right w:val="none" w:sz="0" w:space="0" w:color="auto"/>
          </w:divBdr>
        </w:div>
      </w:divsChild>
    </w:div>
    <w:div w:id="805053182">
      <w:bodyDiv w:val="1"/>
      <w:marLeft w:val="0"/>
      <w:marRight w:val="0"/>
      <w:marTop w:val="0"/>
      <w:marBottom w:val="0"/>
      <w:divBdr>
        <w:top w:val="none" w:sz="0" w:space="0" w:color="auto"/>
        <w:left w:val="none" w:sz="0" w:space="0" w:color="auto"/>
        <w:bottom w:val="none" w:sz="0" w:space="0" w:color="auto"/>
        <w:right w:val="none" w:sz="0" w:space="0" w:color="auto"/>
      </w:divBdr>
    </w:div>
    <w:div w:id="823399328">
      <w:bodyDiv w:val="1"/>
      <w:marLeft w:val="0"/>
      <w:marRight w:val="0"/>
      <w:marTop w:val="0"/>
      <w:marBottom w:val="0"/>
      <w:divBdr>
        <w:top w:val="none" w:sz="0" w:space="0" w:color="auto"/>
        <w:left w:val="none" w:sz="0" w:space="0" w:color="auto"/>
        <w:bottom w:val="none" w:sz="0" w:space="0" w:color="auto"/>
        <w:right w:val="none" w:sz="0" w:space="0" w:color="auto"/>
      </w:divBdr>
    </w:div>
    <w:div w:id="867255764">
      <w:bodyDiv w:val="1"/>
      <w:marLeft w:val="0"/>
      <w:marRight w:val="0"/>
      <w:marTop w:val="0"/>
      <w:marBottom w:val="0"/>
      <w:divBdr>
        <w:top w:val="none" w:sz="0" w:space="0" w:color="auto"/>
        <w:left w:val="none" w:sz="0" w:space="0" w:color="auto"/>
        <w:bottom w:val="none" w:sz="0" w:space="0" w:color="auto"/>
        <w:right w:val="none" w:sz="0" w:space="0" w:color="auto"/>
      </w:divBdr>
      <w:divsChild>
        <w:div w:id="1461149057">
          <w:marLeft w:val="403"/>
          <w:marRight w:val="0"/>
          <w:marTop w:val="0"/>
          <w:marBottom w:val="0"/>
          <w:divBdr>
            <w:top w:val="none" w:sz="0" w:space="0" w:color="auto"/>
            <w:left w:val="none" w:sz="0" w:space="0" w:color="auto"/>
            <w:bottom w:val="none" w:sz="0" w:space="0" w:color="auto"/>
            <w:right w:val="none" w:sz="0" w:space="0" w:color="auto"/>
          </w:divBdr>
        </w:div>
      </w:divsChild>
    </w:div>
    <w:div w:id="932082414">
      <w:bodyDiv w:val="1"/>
      <w:marLeft w:val="0"/>
      <w:marRight w:val="0"/>
      <w:marTop w:val="0"/>
      <w:marBottom w:val="0"/>
      <w:divBdr>
        <w:top w:val="none" w:sz="0" w:space="0" w:color="auto"/>
        <w:left w:val="none" w:sz="0" w:space="0" w:color="auto"/>
        <w:bottom w:val="none" w:sz="0" w:space="0" w:color="auto"/>
        <w:right w:val="none" w:sz="0" w:space="0" w:color="auto"/>
      </w:divBdr>
    </w:div>
    <w:div w:id="948974909">
      <w:bodyDiv w:val="1"/>
      <w:marLeft w:val="0"/>
      <w:marRight w:val="0"/>
      <w:marTop w:val="0"/>
      <w:marBottom w:val="0"/>
      <w:divBdr>
        <w:top w:val="none" w:sz="0" w:space="0" w:color="auto"/>
        <w:left w:val="none" w:sz="0" w:space="0" w:color="auto"/>
        <w:bottom w:val="none" w:sz="0" w:space="0" w:color="auto"/>
        <w:right w:val="none" w:sz="0" w:space="0" w:color="auto"/>
      </w:divBdr>
    </w:div>
    <w:div w:id="1017852917">
      <w:bodyDiv w:val="1"/>
      <w:marLeft w:val="0"/>
      <w:marRight w:val="0"/>
      <w:marTop w:val="0"/>
      <w:marBottom w:val="0"/>
      <w:divBdr>
        <w:top w:val="none" w:sz="0" w:space="0" w:color="auto"/>
        <w:left w:val="none" w:sz="0" w:space="0" w:color="auto"/>
        <w:bottom w:val="none" w:sz="0" w:space="0" w:color="auto"/>
        <w:right w:val="none" w:sz="0" w:space="0" w:color="auto"/>
      </w:divBdr>
    </w:div>
    <w:div w:id="1031883300">
      <w:bodyDiv w:val="1"/>
      <w:marLeft w:val="0"/>
      <w:marRight w:val="0"/>
      <w:marTop w:val="0"/>
      <w:marBottom w:val="0"/>
      <w:divBdr>
        <w:top w:val="none" w:sz="0" w:space="0" w:color="auto"/>
        <w:left w:val="none" w:sz="0" w:space="0" w:color="auto"/>
        <w:bottom w:val="none" w:sz="0" w:space="0" w:color="auto"/>
        <w:right w:val="none" w:sz="0" w:space="0" w:color="auto"/>
      </w:divBdr>
    </w:div>
    <w:div w:id="1052577181">
      <w:bodyDiv w:val="1"/>
      <w:marLeft w:val="0"/>
      <w:marRight w:val="0"/>
      <w:marTop w:val="0"/>
      <w:marBottom w:val="0"/>
      <w:divBdr>
        <w:top w:val="none" w:sz="0" w:space="0" w:color="auto"/>
        <w:left w:val="none" w:sz="0" w:space="0" w:color="auto"/>
        <w:bottom w:val="none" w:sz="0" w:space="0" w:color="auto"/>
        <w:right w:val="none" w:sz="0" w:space="0" w:color="auto"/>
      </w:divBdr>
    </w:div>
    <w:div w:id="1059480456">
      <w:bodyDiv w:val="1"/>
      <w:marLeft w:val="0"/>
      <w:marRight w:val="0"/>
      <w:marTop w:val="0"/>
      <w:marBottom w:val="0"/>
      <w:divBdr>
        <w:top w:val="none" w:sz="0" w:space="0" w:color="auto"/>
        <w:left w:val="none" w:sz="0" w:space="0" w:color="auto"/>
        <w:bottom w:val="none" w:sz="0" w:space="0" w:color="auto"/>
        <w:right w:val="none" w:sz="0" w:space="0" w:color="auto"/>
      </w:divBdr>
    </w:div>
    <w:div w:id="1068766291">
      <w:bodyDiv w:val="1"/>
      <w:marLeft w:val="0"/>
      <w:marRight w:val="0"/>
      <w:marTop w:val="0"/>
      <w:marBottom w:val="0"/>
      <w:divBdr>
        <w:top w:val="none" w:sz="0" w:space="0" w:color="auto"/>
        <w:left w:val="none" w:sz="0" w:space="0" w:color="auto"/>
        <w:bottom w:val="none" w:sz="0" w:space="0" w:color="auto"/>
        <w:right w:val="none" w:sz="0" w:space="0" w:color="auto"/>
      </w:divBdr>
    </w:div>
    <w:div w:id="1080252657">
      <w:bodyDiv w:val="1"/>
      <w:marLeft w:val="0"/>
      <w:marRight w:val="0"/>
      <w:marTop w:val="0"/>
      <w:marBottom w:val="0"/>
      <w:divBdr>
        <w:top w:val="none" w:sz="0" w:space="0" w:color="auto"/>
        <w:left w:val="none" w:sz="0" w:space="0" w:color="auto"/>
        <w:bottom w:val="none" w:sz="0" w:space="0" w:color="auto"/>
        <w:right w:val="none" w:sz="0" w:space="0" w:color="auto"/>
      </w:divBdr>
    </w:div>
    <w:div w:id="1141729692">
      <w:bodyDiv w:val="1"/>
      <w:marLeft w:val="0"/>
      <w:marRight w:val="0"/>
      <w:marTop w:val="0"/>
      <w:marBottom w:val="0"/>
      <w:divBdr>
        <w:top w:val="none" w:sz="0" w:space="0" w:color="auto"/>
        <w:left w:val="none" w:sz="0" w:space="0" w:color="auto"/>
        <w:bottom w:val="none" w:sz="0" w:space="0" w:color="auto"/>
        <w:right w:val="none" w:sz="0" w:space="0" w:color="auto"/>
      </w:divBdr>
    </w:div>
    <w:div w:id="1291130279">
      <w:bodyDiv w:val="1"/>
      <w:marLeft w:val="0"/>
      <w:marRight w:val="0"/>
      <w:marTop w:val="0"/>
      <w:marBottom w:val="0"/>
      <w:divBdr>
        <w:top w:val="none" w:sz="0" w:space="0" w:color="auto"/>
        <w:left w:val="none" w:sz="0" w:space="0" w:color="auto"/>
        <w:bottom w:val="none" w:sz="0" w:space="0" w:color="auto"/>
        <w:right w:val="none" w:sz="0" w:space="0" w:color="auto"/>
      </w:divBdr>
    </w:div>
    <w:div w:id="1293486418">
      <w:bodyDiv w:val="1"/>
      <w:marLeft w:val="0"/>
      <w:marRight w:val="0"/>
      <w:marTop w:val="0"/>
      <w:marBottom w:val="0"/>
      <w:divBdr>
        <w:top w:val="none" w:sz="0" w:space="0" w:color="auto"/>
        <w:left w:val="none" w:sz="0" w:space="0" w:color="auto"/>
        <w:bottom w:val="none" w:sz="0" w:space="0" w:color="auto"/>
        <w:right w:val="none" w:sz="0" w:space="0" w:color="auto"/>
      </w:divBdr>
    </w:div>
    <w:div w:id="1390112836">
      <w:bodyDiv w:val="1"/>
      <w:marLeft w:val="0"/>
      <w:marRight w:val="0"/>
      <w:marTop w:val="0"/>
      <w:marBottom w:val="0"/>
      <w:divBdr>
        <w:top w:val="none" w:sz="0" w:space="0" w:color="auto"/>
        <w:left w:val="none" w:sz="0" w:space="0" w:color="auto"/>
        <w:bottom w:val="none" w:sz="0" w:space="0" w:color="auto"/>
        <w:right w:val="none" w:sz="0" w:space="0" w:color="auto"/>
      </w:divBdr>
    </w:div>
    <w:div w:id="1395660621">
      <w:bodyDiv w:val="1"/>
      <w:marLeft w:val="0"/>
      <w:marRight w:val="0"/>
      <w:marTop w:val="0"/>
      <w:marBottom w:val="0"/>
      <w:divBdr>
        <w:top w:val="none" w:sz="0" w:space="0" w:color="auto"/>
        <w:left w:val="none" w:sz="0" w:space="0" w:color="auto"/>
        <w:bottom w:val="none" w:sz="0" w:space="0" w:color="auto"/>
        <w:right w:val="none" w:sz="0" w:space="0" w:color="auto"/>
      </w:divBdr>
    </w:div>
    <w:div w:id="1455783926">
      <w:bodyDiv w:val="1"/>
      <w:marLeft w:val="0"/>
      <w:marRight w:val="0"/>
      <w:marTop w:val="0"/>
      <w:marBottom w:val="0"/>
      <w:divBdr>
        <w:top w:val="none" w:sz="0" w:space="0" w:color="auto"/>
        <w:left w:val="none" w:sz="0" w:space="0" w:color="auto"/>
        <w:bottom w:val="none" w:sz="0" w:space="0" w:color="auto"/>
        <w:right w:val="none" w:sz="0" w:space="0" w:color="auto"/>
      </w:divBdr>
    </w:div>
    <w:div w:id="1570727195">
      <w:bodyDiv w:val="1"/>
      <w:marLeft w:val="0"/>
      <w:marRight w:val="0"/>
      <w:marTop w:val="0"/>
      <w:marBottom w:val="0"/>
      <w:divBdr>
        <w:top w:val="none" w:sz="0" w:space="0" w:color="auto"/>
        <w:left w:val="none" w:sz="0" w:space="0" w:color="auto"/>
        <w:bottom w:val="none" w:sz="0" w:space="0" w:color="auto"/>
        <w:right w:val="none" w:sz="0" w:space="0" w:color="auto"/>
      </w:divBdr>
    </w:div>
    <w:div w:id="1571112743">
      <w:bodyDiv w:val="1"/>
      <w:marLeft w:val="0"/>
      <w:marRight w:val="0"/>
      <w:marTop w:val="0"/>
      <w:marBottom w:val="0"/>
      <w:divBdr>
        <w:top w:val="none" w:sz="0" w:space="0" w:color="auto"/>
        <w:left w:val="none" w:sz="0" w:space="0" w:color="auto"/>
        <w:bottom w:val="none" w:sz="0" w:space="0" w:color="auto"/>
        <w:right w:val="none" w:sz="0" w:space="0" w:color="auto"/>
      </w:divBdr>
    </w:div>
    <w:div w:id="1584804225">
      <w:bodyDiv w:val="1"/>
      <w:marLeft w:val="0"/>
      <w:marRight w:val="0"/>
      <w:marTop w:val="0"/>
      <w:marBottom w:val="0"/>
      <w:divBdr>
        <w:top w:val="none" w:sz="0" w:space="0" w:color="auto"/>
        <w:left w:val="none" w:sz="0" w:space="0" w:color="auto"/>
        <w:bottom w:val="none" w:sz="0" w:space="0" w:color="auto"/>
        <w:right w:val="none" w:sz="0" w:space="0" w:color="auto"/>
      </w:divBdr>
    </w:div>
    <w:div w:id="1706101791">
      <w:bodyDiv w:val="1"/>
      <w:marLeft w:val="0"/>
      <w:marRight w:val="0"/>
      <w:marTop w:val="0"/>
      <w:marBottom w:val="0"/>
      <w:divBdr>
        <w:top w:val="none" w:sz="0" w:space="0" w:color="auto"/>
        <w:left w:val="none" w:sz="0" w:space="0" w:color="auto"/>
        <w:bottom w:val="none" w:sz="0" w:space="0" w:color="auto"/>
        <w:right w:val="none" w:sz="0" w:space="0" w:color="auto"/>
      </w:divBdr>
    </w:div>
    <w:div w:id="1906918108">
      <w:bodyDiv w:val="1"/>
      <w:marLeft w:val="0"/>
      <w:marRight w:val="0"/>
      <w:marTop w:val="0"/>
      <w:marBottom w:val="0"/>
      <w:divBdr>
        <w:top w:val="none" w:sz="0" w:space="0" w:color="auto"/>
        <w:left w:val="none" w:sz="0" w:space="0" w:color="auto"/>
        <w:bottom w:val="none" w:sz="0" w:space="0" w:color="auto"/>
        <w:right w:val="none" w:sz="0" w:space="0" w:color="auto"/>
      </w:divBdr>
    </w:div>
    <w:div w:id="1911884980">
      <w:bodyDiv w:val="1"/>
      <w:marLeft w:val="0"/>
      <w:marRight w:val="0"/>
      <w:marTop w:val="0"/>
      <w:marBottom w:val="0"/>
      <w:divBdr>
        <w:top w:val="none" w:sz="0" w:space="0" w:color="auto"/>
        <w:left w:val="none" w:sz="0" w:space="0" w:color="auto"/>
        <w:bottom w:val="none" w:sz="0" w:space="0" w:color="auto"/>
        <w:right w:val="none" w:sz="0" w:space="0" w:color="auto"/>
      </w:divBdr>
    </w:div>
    <w:div w:id="2000619275">
      <w:bodyDiv w:val="1"/>
      <w:marLeft w:val="0"/>
      <w:marRight w:val="0"/>
      <w:marTop w:val="0"/>
      <w:marBottom w:val="0"/>
      <w:divBdr>
        <w:top w:val="none" w:sz="0" w:space="0" w:color="auto"/>
        <w:left w:val="none" w:sz="0" w:space="0" w:color="auto"/>
        <w:bottom w:val="none" w:sz="0" w:space="0" w:color="auto"/>
        <w:right w:val="none" w:sz="0" w:space="0" w:color="auto"/>
      </w:divBdr>
    </w:div>
    <w:div w:id="2000770018">
      <w:bodyDiv w:val="1"/>
      <w:marLeft w:val="0"/>
      <w:marRight w:val="0"/>
      <w:marTop w:val="0"/>
      <w:marBottom w:val="0"/>
      <w:divBdr>
        <w:top w:val="none" w:sz="0" w:space="0" w:color="auto"/>
        <w:left w:val="none" w:sz="0" w:space="0" w:color="auto"/>
        <w:bottom w:val="none" w:sz="0" w:space="0" w:color="auto"/>
        <w:right w:val="none" w:sz="0" w:space="0" w:color="auto"/>
      </w:divBdr>
    </w:div>
    <w:div w:id="2060006164">
      <w:bodyDiv w:val="1"/>
      <w:marLeft w:val="0"/>
      <w:marRight w:val="0"/>
      <w:marTop w:val="0"/>
      <w:marBottom w:val="0"/>
      <w:divBdr>
        <w:top w:val="none" w:sz="0" w:space="0" w:color="auto"/>
        <w:left w:val="none" w:sz="0" w:space="0" w:color="auto"/>
        <w:bottom w:val="none" w:sz="0" w:space="0" w:color="auto"/>
        <w:right w:val="none" w:sz="0" w:space="0" w:color="auto"/>
      </w:divBdr>
    </w:div>
    <w:div w:id="211643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ctconsip@postacert.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C6CFA-B36C-4DF9-BC04-EEC449A8F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3687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2026-02-17T10:12:00Z</dcterms:created>
  <dcterms:modified xsi:type="dcterms:W3CDTF">2026-02-27T08:18:00Z</dcterms:modified>
</cp:coreProperties>
</file>